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FC5" w:rsidRPr="000D7FC5" w:rsidRDefault="000D7FC5" w:rsidP="000D7FC5">
      <w:pPr>
        <w:keepNext/>
        <w:widowControl w:val="0"/>
        <w:autoSpaceDE w:val="0"/>
        <w:autoSpaceDN w:val="0"/>
        <w:adjustRightInd w:val="0"/>
        <w:jc w:val="center"/>
        <w:outlineLvl w:val="0"/>
        <w:rPr>
          <w:rFonts w:ascii="Times New Roman" w:hAnsi="Times New Roman" w:cs="Times New Roman"/>
          <w:b/>
        </w:rPr>
      </w:pPr>
      <w:r>
        <w:rPr>
          <w:rFonts w:ascii="Arial" w:hAnsi="Arial" w:cs="Times New Roman"/>
          <w:b/>
          <w:noProof/>
        </w:rPr>
        <w:drawing>
          <wp:inline distT="0" distB="0" distL="0" distR="0">
            <wp:extent cx="3187700" cy="10414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187700" cy="1041400"/>
                    </a:xfrm>
                    <a:prstGeom prst="rect">
                      <a:avLst/>
                    </a:prstGeom>
                    <a:noFill/>
                    <a:ln w="9525">
                      <a:noFill/>
                      <a:miter lim="800000"/>
                      <a:headEnd/>
                      <a:tailEnd/>
                    </a:ln>
                  </pic:spPr>
                </pic:pic>
              </a:graphicData>
            </a:graphic>
          </wp:inline>
        </w:drawing>
      </w:r>
    </w:p>
    <w:p w:rsidR="000D7FC5" w:rsidRPr="000D7FC5" w:rsidRDefault="000D7FC5" w:rsidP="000D7FC5">
      <w:pPr>
        <w:keepNext/>
        <w:widowControl w:val="0"/>
        <w:autoSpaceDE w:val="0"/>
        <w:autoSpaceDN w:val="0"/>
        <w:adjustRightInd w:val="0"/>
        <w:jc w:val="center"/>
        <w:outlineLvl w:val="0"/>
        <w:rPr>
          <w:rFonts w:ascii="Times New Roman" w:hAnsi="Times New Roman" w:cs="Times New Roman"/>
          <w:b/>
        </w:rPr>
      </w:pPr>
    </w:p>
    <w:p w:rsidR="000D7FC5" w:rsidRPr="000D7FC5" w:rsidRDefault="000D7FC5" w:rsidP="000D7FC5">
      <w:pPr>
        <w:keepNext/>
        <w:widowControl w:val="0"/>
        <w:autoSpaceDE w:val="0"/>
        <w:autoSpaceDN w:val="0"/>
        <w:adjustRightInd w:val="0"/>
        <w:outlineLvl w:val="0"/>
        <w:rPr>
          <w:rFonts w:ascii="Arial" w:hAnsi="Arial" w:cs="Times New Roman"/>
          <w:b/>
        </w:rPr>
      </w:pPr>
      <w:r w:rsidRPr="000D7FC5">
        <w:rPr>
          <w:rFonts w:ascii="Arial" w:hAnsi="Arial" w:cs="Times New Roman"/>
          <w:b/>
        </w:rPr>
        <w:t xml:space="preserve"> </w:t>
      </w:r>
      <w:r w:rsidRPr="000D7FC5">
        <w:rPr>
          <w:rFonts w:ascii="Arial" w:hAnsi="Arial" w:cs="Times New Roman"/>
          <w:b/>
          <w:sz w:val="20"/>
        </w:rPr>
        <w:t>Lebanon Campus</w:t>
      </w:r>
    </w:p>
    <w:p w:rsidR="000D7FC5" w:rsidRPr="000D7FC5" w:rsidRDefault="000D7FC5" w:rsidP="000D7FC5">
      <w:pPr>
        <w:keepNext/>
        <w:widowControl w:val="0"/>
        <w:autoSpaceDE w:val="0"/>
        <w:autoSpaceDN w:val="0"/>
        <w:adjustRightInd w:val="0"/>
        <w:jc w:val="center"/>
        <w:outlineLvl w:val="0"/>
        <w:rPr>
          <w:rFonts w:ascii="Times New Roman" w:hAnsi="Times New Roman" w:cs="Times New Roman"/>
          <w:b/>
        </w:rPr>
      </w:pPr>
    </w:p>
    <w:p w:rsidR="000D7FC5" w:rsidRPr="000D7FC5" w:rsidRDefault="000D7FC5" w:rsidP="000D7FC5">
      <w:pPr>
        <w:keepNext/>
        <w:widowControl w:val="0"/>
        <w:autoSpaceDE w:val="0"/>
        <w:autoSpaceDN w:val="0"/>
        <w:adjustRightInd w:val="0"/>
        <w:jc w:val="center"/>
        <w:outlineLvl w:val="0"/>
        <w:rPr>
          <w:rFonts w:ascii="Arial" w:hAnsi="Arial" w:cs="Times New Roman"/>
          <w:b/>
        </w:rPr>
      </w:pPr>
      <w:r w:rsidRPr="000D7FC5">
        <w:rPr>
          <w:rFonts w:ascii="Arial" w:hAnsi="Arial" w:cs="Times New Roman"/>
          <w:b/>
        </w:rPr>
        <w:t xml:space="preserve"> </w:t>
      </w:r>
    </w:p>
    <w:p w:rsidR="000D7FC5" w:rsidRPr="000D7FC5" w:rsidRDefault="000D7FC5" w:rsidP="000D7FC5">
      <w:pPr>
        <w:keepNext/>
        <w:widowControl w:val="0"/>
        <w:autoSpaceDE w:val="0"/>
        <w:autoSpaceDN w:val="0"/>
        <w:adjustRightInd w:val="0"/>
        <w:jc w:val="center"/>
        <w:outlineLvl w:val="0"/>
        <w:rPr>
          <w:rFonts w:ascii="Times New Roman" w:hAnsi="Times New Roman" w:cs="Times New Roman"/>
          <w:b/>
          <w:sz w:val="28"/>
        </w:rPr>
      </w:pPr>
      <w:r w:rsidRPr="000D7FC5">
        <w:rPr>
          <w:rFonts w:ascii="Times New Roman" w:hAnsi="Times New Roman" w:cs="Times New Roman"/>
          <w:b/>
          <w:sz w:val="28"/>
        </w:rPr>
        <w:t>HARRISBURG AREA COMMUNITY COLLEGE</w:t>
      </w:r>
    </w:p>
    <w:p w:rsidR="000D7FC5" w:rsidRPr="000D7FC5" w:rsidRDefault="000D7FC5" w:rsidP="000D7FC5">
      <w:pPr>
        <w:widowControl w:val="0"/>
        <w:autoSpaceDE w:val="0"/>
        <w:autoSpaceDN w:val="0"/>
        <w:adjustRightInd w:val="0"/>
        <w:rPr>
          <w:rFonts w:ascii="Times New Roman" w:hAnsi="Times New Roman" w:cs="Times New Roman"/>
          <w:b/>
          <w:bCs/>
          <w:sz w:val="28"/>
          <w:szCs w:val="28"/>
        </w:rPr>
      </w:pPr>
      <w:r w:rsidRPr="000D7FC5">
        <w:rPr>
          <w:rFonts w:ascii="Times New Roman" w:hAnsi="Times New Roman" w:cs="Times New Roman"/>
          <w:b/>
          <w:bCs/>
          <w:sz w:val="28"/>
          <w:szCs w:val="28"/>
        </w:rPr>
        <w:tab/>
      </w:r>
      <w:r w:rsidRPr="000D7FC5">
        <w:rPr>
          <w:rFonts w:ascii="Times New Roman" w:hAnsi="Times New Roman" w:cs="Times New Roman"/>
          <w:b/>
          <w:bCs/>
          <w:sz w:val="28"/>
          <w:szCs w:val="28"/>
        </w:rPr>
        <w:tab/>
      </w:r>
      <w:r w:rsidRPr="000D7FC5">
        <w:rPr>
          <w:rFonts w:ascii="Times New Roman" w:hAnsi="Times New Roman" w:cs="Times New Roman"/>
          <w:b/>
          <w:bCs/>
          <w:sz w:val="28"/>
          <w:szCs w:val="28"/>
        </w:rPr>
        <w:tab/>
      </w:r>
      <w:r w:rsidRPr="000D7FC5">
        <w:rPr>
          <w:rFonts w:ascii="Times New Roman" w:hAnsi="Times New Roman" w:cs="Times New Roman"/>
          <w:b/>
          <w:bCs/>
          <w:sz w:val="28"/>
          <w:szCs w:val="28"/>
        </w:rPr>
        <w:tab/>
        <w:t>SOCIAL SCIENCES DIVISION</w:t>
      </w:r>
    </w:p>
    <w:p w:rsidR="000D7FC5" w:rsidRPr="000D7FC5" w:rsidRDefault="000D7FC5" w:rsidP="000D7FC5">
      <w:pPr>
        <w:widowControl w:val="0"/>
        <w:autoSpaceDE w:val="0"/>
        <w:autoSpaceDN w:val="0"/>
        <w:adjustRightInd w:val="0"/>
        <w:jc w:val="center"/>
        <w:rPr>
          <w:rFonts w:ascii="Times New Roman" w:hAnsi="Times New Roman" w:cs="Times New Roman"/>
          <w:b/>
          <w:bCs/>
          <w:sz w:val="28"/>
          <w:szCs w:val="28"/>
        </w:rPr>
      </w:pPr>
      <w:r w:rsidRPr="000D7FC5">
        <w:rPr>
          <w:rFonts w:ascii="Times New Roman" w:hAnsi="Times New Roman" w:cs="Times New Roman"/>
          <w:b/>
          <w:bCs/>
          <w:sz w:val="28"/>
          <w:szCs w:val="28"/>
        </w:rPr>
        <w:t>COURSE SYLLABUS</w:t>
      </w:r>
    </w:p>
    <w:p w:rsidR="000D7FC5" w:rsidRPr="000D7FC5" w:rsidRDefault="000D7FC5" w:rsidP="000D7FC5">
      <w:pPr>
        <w:widowControl w:val="0"/>
        <w:autoSpaceDE w:val="0"/>
        <w:autoSpaceDN w:val="0"/>
        <w:adjustRightInd w:val="0"/>
        <w:jc w:val="center"/>
        <w:rPr>
          <w:rFonts w:ascii="Arial" w:hAnsi="Arial" w:cs="Times New Roman"/>
          <w:b/>
        </w:rPr>
      </w:pPr>
    </w:p>
    <w:p w:rsidR="000D7FC5" w:rsidRPr="000D7FC5" w:rsidRDefault="000D7FC5" w:rsidP="000D7FC5">
      <w:pPr>
        <w:widowControl w:val="0"/>
        <w:tabs>
          <w:tab w:val="left" w:pos="1440"/>
          <w:tab w:val="left" w:pos="5040"/>
          <w:tab w:val="left" w:pos="6660"/>
        </w:tabs>
        <w:autoSpaceDE w:val="0"/>
        <w:autoSpaceDN w:val="0"/>
        <w:adjustRightInd w:val="0"/>
        <w:rPr>
          <w:rFonts w:ascii="Times New Roman" w:hAnsi="Times New Roman" w:cs="Times New Roman"/>
        </w:rPr>
      </w:pPr>
      <w:r w:rsidRPr="000D7FC5">
        <w:rPr>
          <w:rFonts w:ascii="Times New Roman" w:hAnsi="Times New Roman" w:cs="Times New Roman"/>
        </w:rPr>
        <w:t>Instructor:  Mr. Larry R. Geib</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SUBJ &amp; NUM: HIST 202</w:t>
      </w:r>
      <w:r w:rsidRPr="000D7FC5">
        <w:rPr>
          <w:rFonts w:ascii="Times New Roman" w:hAnsi="Times New Roman" w:cs="Times New Roman"/>
        </w:rPr>
        <w:tab/>
      </w:r>
      <w:r w:rsidRPr="000D7FC5">
        <w:rPr>
          <w:rFonts w:ascii="Times New Roman" w:hAnsi="Times New Roman" w:cs="Times New Roman"/>
        </w:rPr>
        <w:tab/>
      </w:r>
    </w:p>
    <w:p w:rsidR="000D7FC5" w:rsidRPr="000D7FC5" w:rsidRDefault="000D7FC5" w:rsidP="000D7FC5">
      <w:pPr>
        <w:widowControl w:val="0"/>
        <w:tabs>
          <w:tab w:val="left" w:pos="2430"/>
          <w:tab w:val="left" w:pos="5040"/>
          <w:tab w:val="left" w:pos="6660"/>
        </w:tabs>
        <w:autoSpaceDE w:val="0"/>
        <w:autoSpaceDN w:val="0"/>
        <w:adjustRightInd w:val="0"/>
        <w:rPr>
          <w:rFonts w:ascii="Times New Roman" w:hAnsi="Times New Roman" w:cs="Times New Roman"/>
        </w:rPr>
      </w:pPr>
      <w:r w:rsidRPr="000D7FC5">
        <w:rPr>
          <w:rFonts w:ascii="Times New Roman" w:hAnsi="Times New Roman" w:cs="Times New Roman"/>
        </w:rPr>
        <w:t>Course Title: Western Civilization II</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Term &amp; Year: Spring 201</w:t>
      </w:r>
      <w:r w:rsidR="00166C34">
        <w:rPr>
          <w:rFonts w:ascii="Times New Roman" w:hAnsi="Times New Roman" w:cs="Times New Roman"/>
        </w:rPr>
        <w:t>2</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CRN &amp; Credit Hours: 33062; 3 credits</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Class Room #:  108 PHS</w:t>
      </w:r>
    </w:p>
    <w:p w:rsidR="000D7FC5" w:rsidRPr="000D7FC5" w:rsidRDefault="000D7FC5" w:rsidP="000D7FC5">
      <w:pPr>
        <w:widowControl w:val="0"/>
        <w:tabs>
          <w:tab w:val="left" w:pos="2430"/>
          <w:tab w:val="left" w:pos="5040"/>
          <w:tab w:val="left" w:pos="6660"/>
        </w:tabs>
        <w:autoSpaceDE w:val="0"/>
        <w:autoSpaceDN w:val="0"/>
        <w:adjustRightInd w:val="0"/>
        <w:rPr>
          <w:rFonts w:ascii="Helvetica" w:eastAsia="Times New Roman" w:hAnsi="Helvetica" w:cs="Helvetica"/>
          <w:b/>
          <w:bCs/>
          <w:snapToGrid w:val="0"/>
          <w:sz w:val="28"/>
          <w:szCs w:val="28"/>
        </w:rPr>
      </w:pPr>
      <w:r w:rsidRPr="000D7FC5">
        <w:rPr>
          <w:rFonts w:ascii="Helvetica" w:eastAsia="Times New Roman" w:hAnsi="Helvetica" w:cs="Helvetica"/>
          <w:b/>
          <w:bCs/>
          <w:snapToGrid w:val="0"/>
          <w:sz w:val="28"/>
          <w:szCs w:val="28"/>
        </w:rPr>
        <w:t>PALMYRA AREA HIGH SCHOOL</w:t>
      </w:r>
      <w:r w:rsidRPr="000D7FC5">
        <w:rPr>
          <w:rFonts w:ascii="Helvetica" w:eastAsia="Times New Roman" w:hAnsi="Helvetica" w:cs="Helvetica"/>
          <w:b/>
          <w:bCs/>
          <w:snapToGrid w:val="0"/>
          <w:sz w:val="28"/>
          <w:szCs w:val="28"/>
        </w:rPr>
        <w:br/>
        <w:t>1125 PARK DRIVE</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28"/>
          <w:szCs w:val="28"/>
        </w:rPr>
      </w:pPr>
      <w:r w:rsidRPr="000D7FC5">
        <w:rPr>
          <w:rFonts w:ascii="Helvetica" w:eastAsia="Times New Roman" w:hAnsi="Helvetica" w:cs="Helvetica"/>
          <w:b/>
          <w:bCs/>
          <w:snapToGrid w:val="0"/>
          <w:sz w:val="28"/>
          <w:szCs w:val="28"/>
        </w:rPr>
        <w:t>PALMYRA, PA. 17078</w:t>
      </w:r>
    </w:p>
    <w:p w:rsidR="000D7FC5" w:rsidRPr="000D7FC5" w:rsidRDefault="00DF4CBC" w:rsidP="000D7FC5">
      <w:pPr>
        <w:widowControl w:val="0"/>
        <w:autoSpaceDE w:val="0"/>
        <w:autoSpaceDN w:val="0"/>
        <w:adjustRightInd w:val="0"/>
        <w:rPr>
          <w:rFonts w:ascii="Times New Roman" w:hAnsi="Times New Roman" w:cs="Times New Roman"/>
        </w:rPr>
      </w:pPr>
      <w:hyperlink r:id="rId6" w:history="1">
        <w:proofErr w:type="spellStart"/>
        <w:r w:rsidR="000D7FC5" w:rsidRPr="000D7FC5">
          <w:rPr>
            <w:rFonts w:ascii="Helvetica" w:hAnsi="Helvetica" w:cs="Times New Roman"/>
            <w:b/>
            <w:color w:val="0000FF"/>
            <w:sz w:val="28"/>
            <w:u w:val="single"/>
          </w:rPr>
          <w:t>Larry_geib@pasd.us</w:t>
        </w:r>
        <w:proofErr w:type="spellEnd"/>
      </w:hyperlink>
    </w:p>
    <w:p w:rsidR="000D7FC5" w:rsidRPr="000D7FC5" w:rsidRDefault="000D7FC5" w:rsidP="000D7FC5">
      <w:pPr>
        <w:widowControl w:val="0"/>
        <w:autoSpaceDE w:val="0"/>
        <w:autoSpaceDN w:val="0"/>
        <w:adjustRightInd w:val="0"/>
        <w:rPr>
          <w:rFonts w:ascii="Helvetica" w:eastAsia="Times New Roman" w:hAnsi="Helvetica" w:cs="Helvetica"/>
          <w:b/>
          <w:bCs/>
          <w:snapToGrid w:val="0"/>
          <w:sz w:val="28"/>
          <w:szCs w:val="28"/>
        </w:rPr>
      </w:pPr>
      <w:r w:rsidRPr="000D7FC5">
        <w:rPr>
          <w:rFonts w:ascii="Helvetica" w:eastAsia="Times New Roman" w:hAnsi="Helvetica" w:cs="Helvetica"/>
          <w:b/>
          <w:bCs/>
          <w:snapToGrid w:val="0"/>
          <w:sz w:val="28"/>
          <w:szCs w:val="28"/>
        </w:rPr>
        <w:t>(</w:t>
      </w:r>
      <w:proofErr w:type="gramStart"/>
      <w:r w:rsidRPr="000D7FC5">
        <w:rPr>
          <w:rFonts w:ascii="Helvetica" w:eastAsia="Times New Roman" w:hAnsi="Helvetica" w:cs="Helvetica"/>
          <w:b/>
          <w:bCs/>
          <w:snapToGrid w:val="0"/>
          <w:sz w:val="28"/>
          <w:szCs w:val="28"/>
        </w:rPr>
        <w:t>office</w:t>
      </w:r>
      <w:proofErr w:type="gramEnd"/>
      <w:r w:rsidRPr="000D7FC5">
        <w:rPr>
          <w:rFonts w:ascii="Helvetica" w:eastAsia="Times New Roman" w:hAnsi="Helvetica" w:cs="Helvetica"/>
          <w:b/>
          <w:bCs/>
          <w:snapToGrid w:val="0"/>
          <w:sz w:val="28"/>
          <w:szCs w:val="28"/>
        </w:rPr>
        <w:t xml:space="preserve"> hours will be from 7:30 am until 3:45 pm or as needed)</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 xml:space="preserve">Catalog </w:t>
      </w:r>
      <w:proofErr w:type="gramStart"/>
      <w:r w:rsidRPr="000D7FC5">
        <w:rPr>
          <w:rFonts w:ascii="Times New Roman" w:hAnsi="Times New Roman" w:cs="Times New Roman"/>
          <w:b/>
        </w:rPr>
        <w:t>Description</w:t>
      </w:r>
      <w:r w:rsidRPr="000D7FC5">
        <w:rPr>
          <w:rFonts w:ascii="Times New Roman" w:hAnsi="Times New Roman" w:cs="Times New Roman"/>
        </w:rPr>
        <w:t xml:space="preserve"> :</w:t>
      </w:r>
      <w:proofErr w:type="gramEnd"/>
      <w:r w:rsidRPr="000D7FC5">
        <w:rPr>
          <w:rFonts w:ascii="Times New Roman" w:hAnsi="Times New Roman" w:cs="Times New Roman"/>
        </w:rPr>
        <w:t xml:space="preserve"> Survey of the growth of civilization in Western and Eastern Europe after the Reformation to the present.</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Prerequisite Course(s</w:t>
      </w:r>
      <w:proofErr w:type="gramStart"/>
      <w:r w:rsidRPr="000D7FC5">
        <w:rPr>
          <w:rFonts w:ascii="Times New Roman" w:hAnsi="Times New Roman" w:cs="Times New Roman"/>
          <w:b/>
        </w:rPr>
        <w:t>)</w:t>
      </w:r>
      <w:r w:rsidRPr="000D7FC5">
        <w:rPr>
          <w:rFonts w:ascii="Times New Roman" w:hAnsi="Times New Roman" w:cs="Times New Roman"/>
        </w:rPr>
        <w:t xml:space="preserve"> :</w:t>
      </w:r>
      <w:proofErr w:type="gramEnd"/>
      <w:r w:rsidRPr="000D7FC5">
        <w:rPr>
          <w:rFonts w:ascii="Times New Roman" w:hAnsi="Times New Roman" w:cs="Times New Roman"/>
        </w:rPr>
        <w:t xml:space="preserve"> None</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 xml:space="preserve">Text(s), </w:t>
      </w:r>
      <w:proofErr w:type="gramStart"/>
      <w:r w:rsidRPr="000D7FC5">
        <w:rPr>
          <w:rFonts w:ascii="Times New Roman" w:hAnsi="Times New Roman" w:cs="Times New Roman"/>
          <w:b/>
        </w:rPr>
        <w:t>required</w:t>
      </w:r>
      <w:r w:rsidRPr="000D7FC5">
        <w:rPr>
          <w:rFonts w:ascii="Times New Roman" w:hAnsi="Times New Roman" w:cs="Times New Roman"/>
        </w:rPr>
        <w:t xml:space="preserve"> :</w:t>
      </w:r>
      <w:proofErr w:type="gramEnd"/>
      <w:r w:rsidRPr="000D7FC5">
        <w:rPr>
          <w:rFonts w:ascii="Times New Roman" w:hAnsi="Times New Roman" w:cs="Times New Roman"/>
        </w:rPr>
        <w:t xml:space="preserve">  </w:t>
      </w:r>
      <w:proofErr w:type="spellStart"/>
      <w:r w:rsidRPr="000D7FC5">
        <w:rPr>
          <w:rFonts w:ascii="Times New Roman" w:hAnsi="Times New Roman" w:cs="Times New Roman"/>
        </w:rPr>
        <w:t>Chambres</w:t>
      </w:r>
      <w:proofErr w:type="spellEnd"/>
      <w:r w:rsidRPr="000D7FC5">
        <w:rPr>
          <w:rFonts w:ascii="Times New Roman" w:hAnsi="Times New Roman" w:cs="Times New Roman"/>
        </w:rPr>
        <w:t xml:space="preserve">, </w:t>
      </w:r>
      <w:proofErr w:type="spellStart"/>
      <w:r w:rsidRPr="000D7FC5">
        <w:rPr>
          <w:rFonts w:ascii="Times New Roman" w:hAnsi="Times New Roman" w:cs="Times New Roman"/>
        </w:rPr>
        <w:t>Hanawalt</w:t>
      </w:r>
      <w:proofErr w:type="spellEnd"/>
      <w:r w:rsidRPr="000D7FC5">
        <w:rPr>
          <w:rFonts w:ascii="Times New Roman" w:hAnsi="Times New Roman" w:cs="Times New Roman"/>
        </w:rPr>
        <w:t xml:space="preserve">.  </w:t>
      </w:r>
      <w:proofErr w:type="gramStart"/>
      <w:r w:rsidRPr="000D7FC5">
        <w:rPr>
          <w:rFonts w:ascii="Times New Roman" w:hAnsi="Times New Roman" w:cs="Times New Roman"/>
          <w:u w:val="single"/>
        </w:rPr>
        <w:t>The Western Experience.</w:t>
      </w:r>
      <w:proofErr w:type="gramEnd"/>
      <w:r w:rsidRPr="000D7FC5">
        <w:rPr>
          <w:rFonts w:ascii="Times New Roman" w:hAnsi="Times New Roman" w:cs="Times New Roman"/>
          <w:u w:val="single"/>
        </w:rPr>
        <w:t xml:space="preserve"> Vol. </w:t>
      </w:r>
      <w:proofErr w:type="gramStart"/>
      <w:r w:rsidRPr="000D7FC5">
        <w:rPr>
          <w:rFonts w:ascii="Times New Roman" w:hAnsi="Times New Roman" w:cs="Times New Roman"/>
          <w:u w:val="single"/>
        </w:rPr>
        <w:t>II</w:t>
      </w:r>
      <w:r w:rsidRPr="000D7FC5">
        <w:rPr>
          <w:rFonts w:ascii="Times New Roman" w:hAnsi="Times New Roman" w:cs="Times New Roman"/>
        </w:rPr>
        <w:t xml:space="preserve"> .</w:t>
      </w:r>
      <w:proofErr w:type="gramEnd"/>
      <w:r w:rsidRPr="000D7FC5">
        <w:rPr>
          <w:rFonts w:ascii="Times New Roman" w:hAnsi="Times New Roman" w:cs="Times New Roman"/>
        </w:rPr>
        <w:t xml:space="preserve"> New York, NY:  McGraw Hill.</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 xml:space="preserve">Learning </w:t>
      </w:r>
      <w:proofErr w:type="gramStart"/>
      <w:r w:rsidRPr="000D7FC5">
        <w:rPr>
          <w:rFonts w:ascii="Times New Roman" w:hAnsi="Times New Roman" w:cs="Times New Roman"/>
          <w:b/>
        </w:rPr>
        <w:t>Outcomes</w:t>
      </w:r>
      <w:r w:rsidRPr="000D7FC5">
        <w:rPr>
          <w:rFonts w:ascii="Times New Roman" w:hAnsi="Times New Roman" w:cs="Times New Roman"/>
        </w:rPr>
        <w:t xml:space="preserve"> :</w:t>
      </w:r>
      <w:proofErr w:type="gramEnd"/>
    </w:p>
    <w:p w:rsidR="000D7FC5" w:rsidRPr="000D7FC5" w:rsidRDefault="000D7FC5" w:rsidP="000D7FC5">
      <w:pPr>
        <w:widowControl w:val="0"/>
        <w:autoSpaceDE w:val="0"/>
        <w:autoSpaceDN w:val="0"/>
        <w:adjustRightInd w:val="0"/>
        <w:ind w:left="1440" w:hanging="720"/>
        <w:rPr>
          <w:rFonts w:ascii="Times New Roman" w:hAnsi="Times New Roman" w:cs="Times New Roman"/>
        </w:rPr>
      </w:pPr>
      <w:r w:rsidRPr="000D7FC5">
        <w:rPr>
          <w:rFonts w:ascii="Times New Roman" w:hAnsi="Times New Roman" w:cs="Times New Roman"/>
        </w:rPr>
        <w:t xml:space="preserve">Upon successful completion of this course, the student will be able to:  </w:t>
      </w:r>
    </w:p>
    <w:p w:rsidR="000D7FC5" w:rsidRPr="000D7FC5" w:rsidRDefault="000D7FC5" w:rsidP="000D7FC5">
      <w:pPr>
        <w:widowControl w:val="0"/>
        <w:autoSpaceDE w:val="0"/>
        <w:autoSpaceDN w:val="0"/>
        <w:adjustRightInd w:val="0"/>
        <w:ind w:left="1440" w:hanging="720"/>
        <w:rPr>
          <w:rFonts w:ascii="Times New Roman" w:hAnsi="Times New Roman" w:cs="Times New Roman"/>
          <w:b/>
        </w:rPr>
      </w:pPr>
    </w:p>
    <w:p w:rsidR="000D7FC5" w:rsidRPr="000D7FC5" w:rsidRDefault="000D7FC5" w:rsidP="000D7FC5">
      <w:pPr>
        <w:widowControl w:val="0"/>
        <w:numPr>
          <w:ilvl w:val="0"/>
          <w:numId w:val="14"/>
        </w:numPr>
        <w:autoSpaceDE w:val="0"/>
        <w:autoSpaceDN w:val="0"/>
        <w:adjustRightInd w:val="0"/>
        <w:rPr>
          <w:rFonts w:ascii="Times New Roman" w:hAnsi="Times New Roman" w:cs="Times New Roman"/>
        </w:rPr>
      </w:pPr>
      <w:r w:rsidRPr="000D7FC5">
        <w:rPr>
          <w:rFonts w:ascii="Times New Roman" w:hAnsi="Times New Roman" w:cs="Times New Roman"/>
        </w:rPr>
        <w:t>Recognize the history of Europe since 1715.</w:t>
      </w:r>
    </w:p>
    <w:p w:rsidR="000D7FC5" w:rsidRPr="000D7FC5" w:rsidRDefault="000D7FC5" w:rsidP="000D7FC5">
      <w:pPr>
        <w:widowControl w:val="0"/>
        <w:numPr>
          <w:ilvl w:val="0"/>
          <w:numId w:val="14"/>
        </w:numPr>
        <w:autoSpaceDE w:val="0"/>
        <w:autoSpaceDN w:val="0"/>
        <w:adjustRightInd w:val="0"/>
        <w:rPr>
          <w:rFonts w:ascii="Times New Roman" w:hAnsi="Times New Roman" w:cs="Times New Roman"/>
        </w:rPr>
      </w:pPr>
      <w:r w:rsidRPr="000D7FC5">
        <w:rPr>
          <w:rFonts w:ascii="Times New Roman" w:hAnsi="Times New Roman" w:cs="Times New Roman"/>
        </w:rPr>
        <w:t>Write essays on specific topics in Western Civilization.</w:t>
      </w:r>
    </w:p>
    <w:p w:rsidR="000D7FC5" w:rsidRPr="000D7FC5" w:rsidRDefault="000D7FC5" w:rsidP="000D7FC5">
      <w:pPr>
        <w:widowControl w:val="0"/>
        <w:numPr>
          <w:ilvl w:val="0"/>
          <w:numId w:val="14"/>
        </w:numPr>
        <w:autoSpaceDE w:val="0"/>
        <w:autoSpaceDN w:val="0"/>
        <w:adjustRightInd w:val="0"/>
        <w:rPr>
          <w:rFonts w:ascii="Times New Roman" w:hAnsi="Times New Roman" w:cs="Times New Roman"/>
        </w:rPr>
      </w:pPr>
      <w:r w:rsidRPr="000D7FC5">
        <w:rPr>
          <w:rFonts w:ascii="Times New Roman" w:hAnsi="Times New Roman" w:cs="Times New Roman"/>
        </w:rPr>
        <w:t xml:space="preserve">Chart map </w:t>
      </w:r>
      <w:proofErr w:type="gramStart"/>
      <w:r w:rsidRPr="000D7FC5">
        <w:rPr>
          <w:rFonts w:ascii="Times New Roman" w:hAnsi="Times New Roman" w:cs="Times New Roman"/>
        </w:rPr>
        <w:t>projects which</w:t>
      </w:r>
      <w:proofErr w:type="gramEnd"/>
      <w:r w:rsidRPr="000D7FC5">
        <w:rPr>
          <w:rFonts w:ascii="Times New Roman" w:hAnsi="Times New Roman" w:cs="Times New Roman"/>
        </w:rPr>
        <w:t xml:space="preserve"> highlight the relationship between geography and historical development in Europe since 1715.</w:t>
      </w:r>
    </w:p>
    <w:p w:rsidR="000D7FC5" w:rsidRPr="000D7FC5" w:rsidRDefault="000D7FC5" w:rsidP="000D7FC5">
      <w:pPr>
        <w:widowControl w:val="0"/>
        <w:numPr>
          <w:ilvl w:val="0"/>
          <w:numId w:val="14"/>
        </w:numPr>
        <w:autoSpaceDE w:val="0"/>
        <w:autoSpaceDN w:val="0"/>
        <w:adjustRightInd w:val="0"/>
        <w:rPr>
          <w:rFonts w:ascii="Times New Roman" w:hAnsi="Times New Roman" w:cs="Times New Roman"/>
        </w:rPr>
      </w:pPr>
      <w:r w:rsidRPr="000D7FC5">
        <w:rPr>
          <w:rFonts w:ascii="Times New Roman" w:hAnsi="Times New Roman" w:cs="Times New Roman"/>
        </w:rPr>
        <w:t>Describe the interrelationships between Europe and the rest of the world.</w:t>
      </w:r>
    </w:p>
    <w:p w:rsidR="000D7FC5" w:rsidRPr="000D7FC5" w:rsidRDefault="000D7FC5" w:rsidP="000D7FC5">
      <w:pPr>
        <w:widowControl w:val="0"/>
        <w:numPr>
          <w:ilvl w:val="0"/>
          <w:numId w:val="14"/>
        </w:numPr>
        <w:autoSpaceDE w:val="0"/>
        <w:autoSpaceDN w:val="0"/>
        <w:adjustRightInd w:val="0"/>
        <w:rPr>
          <w:rFonts w:ascii="Times New Roman" w:hAnsi="Times New Roman" w:cs="Times New Roman"/>
        </w:rPr>
      </w:pPr>
      <w:r w:rsidRPr="000D7FC5">
        <w:rPr>
          <w:rFonts w:ascii="Times New Roman" w:hAnsi="Times New Roman" w:cs="Times New Roman"/>
        </w:rPr>
        <w:t>Create an interest in history resulting in additional reading, travel, and enrollment in another course.</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rPr>
        <w:t xml:space="preserve">  </w:t>
      </w:r>
    </w:p>
    <w:p w:rsidR="00022206" w:rsidRDefault="00022206" w:rsidP="000D7FC5">
      <w:pPr>
        <w:widowControl w:val="0"/>
        <w:tabs>
          <w:tab w:val="left" w:pos="2610"/>
        </w:tabs>
        <w:autoSpaceDE w:val="0"/>
        <w:autoSpaceDN w:val="0"/>
        <w:adjustRightInd w:val="0"/>
        <w:rPr>
          <w:rFonts w:ascii="Times New Roman" w:hAnsi="Times New Roman" w:cs="Times New Roman"/>
          <w:b/>
        </w:rPr>
      </w:pPr>
    </w:p>
    <w:p w:rsidR="00022206" w:rsidRDefault="00022206" w:rsidP="000D7FC5">
      <w:pPr>
        <w:widowControl w:val="0"/>
        <w:tabs>
          <w:tab w:val="left" w:pos="2610"/>
        </w:tabs>
        <w:autoSpaceDE w:val="0"/>
        <w:autoSpaceDN w:val="0"/>
        <w:adjustRightInd w:val="0"/>
        <w:rPr>
          <w:rFonts w:ascii="Times New Roman" w:hAnsi="Times New Roman" w:cs="Times New Roman"/>
          <w:b/>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Method of Instruction:</w:t>
      </w:r>
    </w:p>
    <w:p w:rsidR="000D7FC5" w:rsidRPr="000D7FC5" w:rsidRDefault="000D7FC5" w:rsidP="000D7FC5">
      <w:pPr>
        <w:widowControl w:val="0"/>
        <w:tabs>
          <w:tab w:val="left" w:pos="720"/>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ab/>
      </w:r>
      <w:r w:rsidRPr="000D7FC5">
        <w:rPr>
          <w:rFonts w:ascii="Times New Roman" w:hAnsi="Times New Roman" w:cs="Times New Roman"/>
        </w:rPr>
        <w:t xml:space="preserve"> Lecture</w:t>
      </w:r>
    </w:p>
    <w:p w:rsidR="000D7FC5" w:rsidRPr="000D7FC5" w:rsidRDefault="000D7FC5" w:rsidP="000D7FC5">
      <w:pPr>
        <w:widowControl w:val="0"/>
        <w:tabs>
          <w:tab w:val="left" w:pos="720"/>
          <w:tab w:val="left" w:pos="2610"/>
        </w:tabs>
        <w:autoSpaceDE w:val="0"/>
        <w:autoSpaceDN w:val="0"/>
        <w:adjustRightInd w:val="0"/>
        <w:rPr>
          <w:rFonts w:ascii="Times New Roman" w:hAnsi="Times New Roman" w:cs="Times New Roman"/>
        </w:rPr>
      </w:pPr>
      <w:r w:rsidRPr="000D7FC5">
        <w:rPr>
          <w:rFonts w:ascii="Times New Roman" w:hAnsi="Times New Roman" w:cs="Times New Roman"/>
        </w:rPr>
        <w:tab/>
        <w:t>Class Discussion</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ab/>
        <w:t>Share Experiences</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ab/>
        <w:t>Student Debate</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Grading System &amp; Course Requirements (exams, papers, lab procedures, lab supplies, etc.):</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rPr>
        <w:t>Each student will be required to complete:</w:t>
      </w:r>
    </w:p>
    <w:p w:rsidR="000D7FC5" w:rsidRPr="000D7FC5" w:rsidRDefault="000D7FC5" w:rsidP="000D7FC5">
      <w:pPr>
        <w:widowControl w:val="0"/>
        <w:numPr>
          <w:ilvl w:val="0"/>
          <w:numId w:val="13"/>
        </w:numPr>
        <w:tabs>
          <w:tab w:val="left" w:pos="2160"/>
          <w:tab w:val="left" w:pos="4050"/>
        </w:tabs>
        <w:autoSpaceDE w:val="0"/>
        <w:autoSpaceDN w:val="0"/>
        <w:adjustRightInd w:val="0"/>
        <w:rPr>
          <w:rFonts w:ascii="Times New Roman" w:hAnsi="Times New Roman" w:cs="Times New Roman"/>
        </w:rPr>
      </w:pPr>
      <w:r w:rsidRPr="000D7FC5">
        <w:rPr>
          <w:rFonts w:ascii="Times New Roman" w:hAnsi="Times New Roman" w:cs="Times New Roman"/>
        </w:rPr>
        <w:t>Historical Book Report – book assigned by the teacher (there will be both a written paper and oral presentation to the teacher where questions dealing with historical preparation will be discussed.)</w:t>
      </w:r>
    </w:p>
    <w:p w:rsidR="000D7FC5" w:rsidRPr="000D7FC5" w:rsidRDefault="000D7FC5" w:rsidP="000D7FC5">
      <w:pPr>
        <w:widowControl w:val="0"/>
        <w:numPr>
          <w:ilvl w:val="0"/>
          <w:numId w:val="13"/>
        </w:numPr>
        <w:tabs>
          <w:tab w:val="left" w:pos="2160"/>
          <w:tab w:val="left" w:pos="4050"/>
        </w:tabs>
        <w:autoSpaceDE w:val="0"/>
        <w:autoSpaceDN w:val="0"/>
        <w:adjustRightInd w:val="0"/>
        <w:rPr>
          <w:rFonts w:ascii="Times New Roman" w:hAnsi="Times New Roman" w:cs="Times New Roman"/>
        </w:rPr>
      </w:pPr>
      <w:r w:rsidRPr="000D7FC5">
        <w:rPr>
          <w:rFonts w:ascii="Arial" w:hAnsi="Arial" w:cs="Times New Roman"/>
        </w:rPr>
        <w:t xml:space="preserve">Each student is assigned a series of Historical Readings from four source books: </w:t>
      </w:r>
      <w:r w:rsidRPr="000D7FC5">
        <w:rPr>
          <w:rFonts w:ascii="Arial" w:hAnsi="Arial" w:cs="Times New Roman"/>
          <w:i/>
        </w:rPr>
        <w:t xml:space="preserve">Everyman in Europe I &amp; </w:t>
      </w:r>
      <w:proofErr w:type="gramStart"/>
      <w:r w:rsidRPr="000D7FC5">
        <w:rPr>
          <w:rFonts w:ascii="Arial" w:hAnsi="Arial" w:cs="Times New Roman"/>
          <w:i/>
        </w:rPr>
        <w:t>II</w:t>
      </w:r>
      <w:r w:rsidRPr="000D7FC5">
        <w:rPr>
          <w:rFonts w:ascii="Arial" w:hAnsi="Arial" w:cs="Times New Roman"/>
        </w:rPr>
        <w:t>  and</w:t>
      </w:r>
      <w:proofErr w:type="gramEnd"/>
      <w:r w:rsidRPr="000D7FC5">
        <w:rPr>
          <w:rFonts w:ascii="Arial" w:hAnsi="Arial" w:cs="Times New Roman"/>
        </w:rPr>
        <w:t xml:space="preserve"> </w:t>
      </w:r>
      <w:r w:rsidRPr="000D7FC5">
        <w:rPr>
          <w:rFonts w:ascii="Arial" w:hAnsi="Arial" w:cs="Times New Roman"/>
          <w:i/>
        </w:rPr>
        <w:t xml:space="preserve">Aspects of Western </w:t>
      </w:r>
      <w:proofErr w:type="spellStart"/>
      <w:r w:rsidRPr="000D7FC5">
        <w:rPr>
          <w:rFonts w:ascii="Arial" w:hAnsi="Arial" w:cs="Times New Roman"/>
          <w:i/>
        </w:rPr>
        <w:t>CivilizationI</w:t>
      </w:r>
      <w:proofErr w:type="spellEnd"/>
      <w:r w:rsidRPr="000D7FC5">
        <w:rPr>
          <w:rFonts w:ascii="Arial" w:hAnsi="Arial" w:cs="Times New Roman"/>
          <w:i/>
        </w:rPr>
        <w:t xml:space="preserve"> &amp; II.</w:t>
      </w:r>
      <w:r w:rsidRPr="000D7FC5">
        <w:rPr>
          <w:rFonts w:ascii="Arial" w:hAnsi="Arial" w:cs="Times New Roman"/>
        </w:rPr>
        <w:t xml:space="preserve"> My students than create Historical Reading Research Papers based on the idea of the Document Based Essay Questions of the AP Exams. The grading system is as follows: </w:t>
      </w:r>
    </w:p>
    <w:p w:rsidR="000D7FC5" w:rsidRPr="000D7FC5" w:rsidRDefault="000D7FC5" w:rsidP="000D7FC5">
      <w:pPr>
        <w:widowControl w:val="0"/>
        <w:tabs>
          <w:tab w:val="left" w:pos="2160"/>
          <w:tab w:val="left" w:pos="4050"/>
        </w:tabs>
        <w:autoSpaceDE w:val="0"/>
        <w:autoSpaceDN w:val="0"/>
        <w:adjustRightInd w:val="0"/>
        <w:rPr>
          <w:rFonts w:ascii="Arial" w:hAnsi="Arial"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Arial" w:hAnsi="Arial" w:cs="Times New Roman"/>
          <w:b/>
        </w:rPr>
        <w:t>Oral Grade - 100 points</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40 points - visual aid</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20 points - outline given to fellow students</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40 - presentation</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Arial" w:hAnsi="Arial" w:cs="Times New Roman"/>
          <w:b/>
        </w:rPr>
        <w:t>Written Paper Grade - 100 points</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 xml:space="preserve">20 points - </w:t>
      </w:r>
      <w:proofErr w:type="spellStart"/>
      <w:r w:rsidRPr="000D7FC5">
        <w:rPr>
          <w:rFonts w:ascii="Arial" w:hAnsi="Arial" w:cs="Times New Roman"/>
          <w:b/>
        </w:rPr>
        <w:t>Bibliograpgy</w:t>
      </w:r>
      <w:proofErr w:type="spellEnd"/>
      <w:r w:rsidRPr="000D7FC5">
        <w:rPr>
          <w:rFonts w:ascii="Arial" w:hAnsi="Arial" w:cs="Times New Roman"/>
          <w:b/>
        </w:rPr>
        <w:t xml:space="preserve"> </w:t>
      </w:r>
      <w:proofErr w:type="gramStart"/>
      <w:r w:rsidRPr="000D7FC5">
        <w:rPr>
          <w:rFonts w:ascii="Arial" w:hAnsi="Arial" w:cs="Times New Roman"/>
          <w:b/>
        </w:rPr>
        <w:t>( must</w:t>
      </w:r>
      <w:proofErr w:type="gramEnd"/>
      <w:r w:rsidRPr="000D7FC5">
        <w:rPr>
          <w:rFonts w:ascii="Arial" w:hAnsi="Arial" w:cs="Times New Roman"/>
          <w:b/>
        </w:rPr>
        <w:t xml:space="preserve"> use MLA style )</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80 points - Written Paper</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Arial" w:hAnsi="Arial" w:cs="Times New Roman"/>
          <w:b/>
        </w:rPr>
        <w:t>Book Report</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Written Paper Grade - 100 points</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Oral Individual Discussion - 100 points</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Arial" w:hAnsi="Arial" w:cs="Times New Roman"/>
          <w:b/>
          <w:u w:val="single"/>
        </w:rPr>
        <w:t>CLASS PARTICIPATION:</w:t>
      </w:r>
    </w:p>
    <w:p w:rsidR="000D7FC5" w:rsidRPr="000D7FC5" w:rsidRDefault="000D7FC5" w:rsidP="000D7FC5">
      <w:pPr>
        <w:widowControl w:val="0"/>
        <w:autoSpaceDE w:val="0"/>
        <w:autoSpaceDN w:val="0"/>
        <w:adjustRightInd w:val="0"/>
        <w:rPr>
          <w:rFonts w:ascii="Times New Roman" w:hAnsi="Times New Roman" w:cs="Times New Roman"/>
          <w:snapToGrid w:val="0"/>
        </w:rPr>
      </w:pPr>
      <w:r w:rsidRPr="000D7FC5">
        <w:rPr>
          <w:rFonts w:ascii="Times New Roman" w:hAnsi="Times New Roman" w:cs="Times New Roman"/>
          <w:snapToGrid w:val="0"/>
        </w:rPr>
        <w:t xml:space="preserve">Students are free to raise questions to seek clarification of lecture and </w:t>
      </w:r>
      <w:proofErr w:type="gramStart"/>
      <w:r w:rsidRPr="000D7FC5">
        <w:rPr>
          <w:rFonts w:ascii="Times New Roman" w:hAnsi="Times New Roman" w:cs="Times New Roman"/>
          <w:snapToGrid w:val="0"/>
        </w:rPr>
        <w:t>textbook  information</w:t>
      </w:r>
      <w:proofErr w:type="gramEnd"/>
      <w:r w:rsidRPr="000D7FC5">
        <w:rPr>
          <w:rFonts w:ascii="Times New Roman" w:hAnsi="Times New Roman" w:cs="Times New Roman"/>
          <w:snapToGrid w:val="0"/>
        </w:rPr>
        <w:t xml:space="preserve"> and to challenge the instructor, but no points for a grade are awarded for class participation unless they are related to an assigned class project.  </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2160"/>
          <w:tab w:val="left" w:pos="4050"/>
        </w:tabs>
        <w:autoSpaceDE w:val="0"/>
        <w:autoSpaceDN w:val="0"/>
        <w:adjustRightInd w:val="0"/>
        <w:rPr>
          <w:rFonts w:ascii="Times New Roman" w:hAnsi="Times New Roman" w:cs="Times New Roman"/>
        </w:rPr>
      </w:pPr>
    </w:p>
    <w:p w:rsidR="000D7FC5" w:rsidRPr="000D7FC5" w:rsidRDefault="000D7FC5" w:rsidP="000D7FC5">
      <w:pPr>
        <w:widowControl w:val="0"/>
        <w:numPr>
          <w:ilvl w:val="0"/>
          <w:numId w:val="13"/>
        </w:numPr>
        <w:tabs>
          <w:tab w:val="left" w:pos="2160"/>
          <w:tab w:val="left" w:pos="4050"/>
        </w:tabs>
        <w:autoSpaceDE w:val="0"/>
        <w:autoSpaceDN w:val="0"/>
        <w:adjustRightInd w:val="0"/>
        <w:rPr>
          <w:rFonts w:ascii="Times New Roman" w:hAnsi="Times New Roman" w:cs="Times New Roman"/>
        </w:rPr>
      </w:pPr>
      <w:r w:rsidRPr="000D7FC5">
        <w:rPr>
          <w:rFonts w:ascii="Times New Roman" w:hAnsi="Times New Roman" w:cs="Times New Roman"/>
        </w:rPr>
        <w:t>Here is a list of Observations/Questions pertinent to the evidence taken from AP material to help students analyze evidence and interpretations presented in historical scholarship.  (Not all of the following will be relevant to each document.)</w:t>
      </w:r>
    </w:p>
    <w:p w:rsidR="000D7FC5" w:rsidRPr="00022206" w:rsidRDefault="000D7FC5" w:rsidP="000D7FC5">
      <w:pPr>
        <w:widowControl w:val="0"/>
        <w:numPr>
          <w:ilvl w:val="1"/>
          <w:numId w:val="13"/>
        </w:numPr>
        <w:tabs>
          <w:tab w:val="left" w:pos="4050"/>
          <w:tab w:val="left" w:pos="4770"/>
        </w:tabs>
        <w:autoSpaceDE w:val="0"/>
        <w:autoSpaceDN w:val="0"/>
        <w:adjustRightInd w:val="0"/>
        <w:rPr>
          <w:rFonts w:ascii="Times New Roman" w:hAnsi="Times New Roman" w:cs="Times New Roman"/>
        </w:rPr>
      </w:pPr>
      <w:r w:rsidRPr="000D7FC5">
        <w:rPr>
          <w:rFonts w:ascii="Times New Roman" w:hAnsi="Times New Roman" w:cs="Times New Roman"/>
        </w:rPr>
        <w:t>What is the literal meaning of the document?</w:t>
      </w:r>
    </w:p>
    <w:p w:rsidR="000D7FC5" w:rsidRPr="00022206" w:rsidRDefault="00022206" w:rsidP="00022206">
      <w:pPr>
        <w:widowControl w:val="0"/>
        <w:tabs>
          <w:tab w:val="left" w:pos="5310"/>
        </w:tabs>
        <w:autoSpaceDE w:val="0"/>
        <w:autoSpaceDN w:val="0"/>
        <w:adjustRightInd w:val="0"/>
        <w:rPr>
          <w:rFonts w:ascii="Times New Roman" w:hAnsi="Times New Roman" w:cs="Times New Roman"/>
        </w:rPr>
      </w:pPr>
      <w:r>
        <w:rPr>
          <w:rFonts w:ascii="Times New Roman" w:hAnsi="Times New Roman" w:cs="Times New Roman"/>
        </w:rPr>
        <w:t xml:space="preserve">                              </w:t>
      </w:r>
      <w:r w:rsidR="000D7FC5" w:rsidRPr="000D7FC5">
        <w:rPr>
          <w:rFonts w:ascii="Times New Roman" w:hAnsi="Times New Roman" w:cs="Times New Roman"/>
        </w:rPr>
        <w:t>Biography of the author(s)</w:t>
      </w:r>
    </w:p>
    <w:p w:rsidR="000D7FC5" w:rsidRPr="000D7FC5" w:rsidRDefault="00022206" w:rsidP="00022206">
      <w:pPr>
        <w:widowControl w:val="0"/>
        <w:tabs>
          <w:tab w:val="left" w:pos="5310"/>
        </w:tabs>
        <w:autoSpaceDE w:val="0"/>
        <w:autoSpaceDN w:val="0"/>
        <w:adjustRightInd w:val="0"/>
        <w:rPr>
          <w:rFonts w:ascii="Times New Roman" w:hAnsi="Times New Roman" w:cs="Times New Roman"/>
        </w:rPr>
      </w:pPr>
      <w:r>
        <w:rPr>
          <w:rFonts w:ascii="Times New Roman" w:hAnsi="Times New Roman" w:cs="Times New Roman"/>
        </w:rPr>
        <w:t xml:space="preserve">                              </w:t>
      </w:r>
      <w:r w:rsidR="000D7FC5" w:rsidRPr="000D7FC5">
        <w:rPr>
          <w:rFonts w:ascii="Times New Roman" w:hAnsi="Times New Roman" w:cs="Times New Roman"/>
        </w:rPr>
        <w:t>Outline of historical times it is written in</w:t>
      </w:r>
    </w:p>
    <w:p w:rsidR="000D7FC5" w:rsidRPr="000D7FC5" w:rsidRDefault="00022206" w:rsidP="00022206">
      <w:pPr>
        <w:widowControl w:val="0"/>
        <w:tabs>
          <w:tab w:val="left" w:pos="5310"/>
        </w:tabs>
        <w:autoSpaceDE w:val="0"/>
        <w:autoSpaceDN w:val="0"/>
        <w:adjustRightInd w:val="0"/>
        <w:rPr>
          <w:rFonts w:ascii="Times New Roman" w:hAnsi="Times New Roman" w:cs="Times New Roman"/>
        </w:rPr>
      </w:pPr>
      <w:r>
        <w:rPr>
          <w:rFonts w:ascii="Times New Roman" w:hAnsi="Times New Roman" w:cs="Times New Roman"/>
        </w:rPr>
        <w:t xml:space="preserve">                              </w:t>
      </w:r>
      <w:r w:rsidR="000D7FC5" w:rsidRPr="000D7FC5">
        <w:rPr>
          <w:rFonts w:ascii="Times New Roman" w:hAnsi="Times New Roman" w:cs="Times New Roman"/>
        </w:rPr>
        <w:t>Reasons for the document being written</w:t>
      </w:r>
    </w:p>
    <w:p w:rsidR="000D7FC5" w:rsidRPr="000D7FC5" w:rsidRDefault="00022206" w:rsidP="00022206">
      <w:pPr>
        <w:widowControl w:val="0"/>
        <w:tabs>
          <w:tab w:val="left" w:pos="5310"/>
        </w:tabs>
        <w:autoSpaceDE w:val="0"/>
        <w:autoSpaceDN w:val="0"/>
        <w:adjustRightInd w:val="0"/>
        <w:rPr>
          <w:rFonts w:ascii="Times New Roman" w:hAnsi="Times New Roman" w:cs="Times New Roman"/>
        </w:rPr>
      </w:pPr>
      <w:r>
        <w:rPr>
          <w:rFonts w:ascii="Times New Roman" w:hAnsi="Times New Roman" w:cs="Times New Roman"/>
        </w:rPr>
        <w:t xml:space="preserve">                              </w:t>
      </w:r>
      <w:r w:rsidR="000D7FC5" w:rsidRPr="000D7FC5">
        <w:rPr>
          <w:rFonts w:ascii="Times New Roman" w:hAnsi="Times New Roman" w:cs="Times New Roman"/>
        </w:rPr>
        <w:t>Reaction of others to the writing of the document</w:t>
      </w:r>
    </w:p>
    <w:p w:rsidR="000D7FC5" w:rsidRPr="000D7FC5" w:rsidRDefault="000D7FC5" w:rsidP="000D7FC5">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0D7FC5">
        <w:rPr>
          <w:rFonts w:ascii="Times New Roman" w:hAnsi="Times New Roman" w:cs="Times New Roman"/>
        </w:rPr>
        <w:t>How well situated was the author to observe and record the event?</w:t>
      </w:r>
    </w:p>
    <w:p w:rsidR="000D7FC5" w:rsidRPr="000D7FC5" w:rsidRDefault="000D7FC5" w:rsidP="000D7FC5">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0D7FC5">
        <w:rPr>
          <w:rFonts w:ascii="Times New Roman" w:hAnsi="Times New Roman" w:cs="Times New Roman"/>
        </w:rPr>
        <w:t>Is bias a factor?  (</w:t>
      </w:r>
      <w:proofErr w:type="gramStart"/>
      <w:r w:rsidRPr="000D7FC5">
        <w:rPr>
          <w:rFonts w:ascii="Times New Roman" w:hAnsi="Times New Roman" w:cs="Times New Roman"/>
        </w:rPr>
        <w:t>ideological</w:t>
      </w:r>
      <w:proofErr w:type="gramEnd"/>
      <w:r w:rsidRPr="000D7FC5">
        <w:rPr>
          <w:rFonts w:ascii="Times New Roman" w:hAnsi="Times New Roman" w:cs="Times New Roman"/>
        </w:rPr>
        <w:t>, class, personal)</w:t>
      </w:r>
    </w:p>
    <w:p w:rsidR="000D7FC5" w:rsidRPr="000D7FC5" w:rsidRDefault="000D7FC5" w:rsidP="000D7FC5">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0D7FC5">
        <w:rPr>
          <w:rFonts w:ascii="Times New Roman" w:hAnsi="Times New Roman" w:cs="Times New Roman"/>
        </w:rPr>
        <w:t>Is specialized information necessary to understand the document?  If so, for which parts?</w:t>
      </w:r>
    </w:p>
    <w:p w:rsidR="000D7FC5" w:rsidRPr="000D7FC5" w:rsidRDefault="000D7FC5" w:rsidP="000D7FC5">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0D7FC5">
        <w:rPr>
          <w:rFonts w:ascii="Times New Roman" w:hAnsi="Times New Roman" w:cs="Times New Roman"/>
        </w:rPr>
        <w:t>Does the report correspond to the dictates of formal common sense?</w:t>
      </w:r>
    </w:p>
    <w:p w:rsidR="000D7FC5" w:rsidRPr="000D7FC5" w:rsidRDefault="000D7FC5" w:rsidP="000D7FC5">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0D7FC5">
        <w:rPr>
          <w:rFonts w:ascii="Times New Roman" w:hAnsi="Times New Roman" w:cs="Times New Roman"/>
        </w:rPr>
        <w:t>Is there corroboration with others?</w:t>
      </w:r>
    </w:p>
    <w:p w:rsidR="000D7FC5" w:rsidRPr="000D7FC5" w:rsidRDefault="000D7FC5" w:rsidP="000D7FC5">
      <w:pPr>
        <w:widowControl w:val="0"/>
        <w:numPr>
          <w:ilvl w:val="0"/>
          <w:numId w:val="13"/>
        </w:numPr>
        <w:tabs>
          <w:tab w:val="left" w:pos="2880"/>
          <w:tab w:val="left" w:pos="3330"/>
          <w:tab w:val="left" w:pos="4050"/>
        </w:tabs>
        <w:autoSpaceDE w:val="0"/>
        <w:autoSpaceDN w:val="0"/>
        <w:adjustRightInd w:val="0"/>
        <w:rPr>
          <w:rFonts w:ascii="Times New Roman" w:hAnsi="Times New Roman" w:cs="Times New Roman"/>
        </w:rPr>
      </w:pPr>
      <w:r w:rsidRPr="000D7FC5">
        <w:rPr>
          <w:rFonts w:ascii="Times New Roman" w:hAnsi="Times New Roman" w:cs="Times New Roman"/>
        </w:rPr>
        <w:t>Maps and Map Tests on geography, history, and modern states of Europe.</w:t>
      </w:r>
    </w:p>
    <w:p w:rsidR="000D7FC5" w:rsidRPr="000D7FC5" w:rsidRDefault="000D7FC5" w:rsidP="000D7FC5">
      <w:pPr>
        <w:widowControl w:val="0"/>
        <w:numPr>
          <w:ilvl w:val="0"/>
          <w:numId w:val="13"/>
        </w:numPr>
        <w:tabs>
          <w:tab w:val="left" w:pos="2880"/>
          <w:tab w:val="left" w:pos="3330"/>
          <w:tab w:val="left" w:pos="4050"/>
        </w:tabs>
        <w:autoSpaceDE w:val="0"/>
        <w:autoSpaceDN w:val="0"/>
        <w:adjustRightInd w:val="0"/>
        <w:rPr>
          <w:rFonts w:ascii="Times New Roman" w:hAnsi="Times New Roman" w:cs="Times New Roman"/>
        </w:rPr>
      </w:pPr>
      <w:r w:rsidRPr="000D7FC5">
        <w:rPr>
          <w:rFonts w:ascii="Times New Roman" w:hAnsi="Times New Roman" w:cs="Times New Roman"/>
        </w:rPr>
        <w:t xml:space="preserve">Unit </w:t>
      </w:r>
      <w:proofErr w:type="spellStart"/>
      <w:r w:rsidRPr="000D7FC5">
        <w:rPr>
          <w:rFonts w:ascii="Times New Roman" w:hAnsi="Times New Roman" w:cs="Times New Roman"/>
        </w:rPr>
        <w:t>Examsto</w:t>
      </w:r>
      <w:proofErr w:type="spellEnd"/>
      <w:r w:rsidRPr="000D7FC5">
        <w:rPr>
          <w:rFonts w:ascii="Times New Roman" w:hAnsi="Times New Roman" w:cs="Times New Roman"/>
        </w:rPr>
        <w:t xml:space="preserve"> include:  short </w:t>
      </w:r>
      <w:proofErr w:type="gramStart"/>
      <w:r w:rsidRPr="000D7FC5">
        <w:rPr>
          <w:rFonts w:ascii="Times New Roman" w:hAnsi="Times New Roman" w:cs="Times New Roman"/>
        </w:rPr>
        <w:t>answer, multiple-choice, time lines, matching and essay</w:t>
      </w:r>
      <w:proofErr w:type="gramEnd"/>
      <w:r w:rsidRPr="000D7FC5">
        <w:rPr>
          <w:rFonts w:ascii="Times New Roman" w:hAnsi="Times New Roman" w:cs="Times New Roman"/>
        </w:rPr>
        <w:t xml:space="preserve"> both in class and take home.  Questions for each section will include both an analytical and interpretive nature.</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Arial" w:hAnsi="Arial" w:cs="Times New Roman"/>
          <w:b/>
        </w:rPr>
        <w:t>In class exam - 100 points each</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proofErr w:type="gramStart"/>
      <w:r w:rsidRPr="000D7FC5">
        <w:rPr>
          <w:rFonts w:ascii="Arial" w:hAnsi="Arial" w:cs="Times New Roman"/>
          <w:b/>
        </w:rPr>
        <w:t>take</w:t>
      </w:r>
      <w:proofErr w:type="gramEnd"/>
      <w:r w:rsidRPr="000D7FC5">
        <w:rPr>
          <w:rFonts w:ascii="Arial" w:hAnsi="Arial" w:cs="Times New Roman"/>
          <w:b/>
        </w:rPr>
        <w:t xml:space="preserve"> home essay - 50 points</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w:t>
      </w:r>
      <w:r w:rsidRPr="000D7FC5">
        <w:rPr>
          <w:rFonts w:ascii="Times New Roman" w:hAnsi="Times New Roman" w:cs="Times New Roman"/>
        </w:rPr>
        <w:tab/>
      </w:r>
      <w:r w:rsidRPr="000D7FC5">
        <w:rPr>
          <w:rFonts w:ascii="Arial" w:hAnsi="Arial" w:cs="Times New Roman"/>
        </w:rPr>
        <w:t xml:space="preserve">There will be a total of 6 exams for the course. </w:t>
      </w:r>
    </w:p>
    <w:p w:rsidR="000D7FC5" w:rsidRPr="000D7FC5" w:rsidRDefault="000D7FC5" w:rsidP="000D7FC5">
      <w:pPr>
        <w:widowControl w:val="0"/>
        <w:autoSpaceDE w:val="0"/>
        <w:autoSpaceDN w:val="0"/>
        <w:adjustRightInd w:val="0"/>
        <w:rPr>
          <w:rFonts w:ascii="Arial" w:hAnsi="Arial"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rPr>
        <w:t xml:space="preserve">The Students Final Grade will be determined by taking the total number of points they have earned on exams and projects and dividing it by the total number of points for the course to get their </w:t>
      </w:r>
      <w:proofErr w:type="spellStart"/>
      <w:r w:rsidRPr="000D7FC5">
        <w:rPr>
          <w:rFonts w:ascii="Times New Roman" w:hAnsi="Times New Roman" w:cs="Times New Roman"/>
        </w:rPr>
        <w:t>precent</w:t>
      </w:r>
      <w:proofErr w:type="spellEnd"/>
      <w:r w:rsidRPr="000D7FC5">
        <w:rPr>
          <w:rFonts w:ascii="Times New Roman" w:hAnsi="Times New Roman" w:cs="Times New Roman"/>
        </w:rPr>
        <w:t>.</w:t>
      </w:r>
    </w:p>
    <w:p w:rsidR="000D7FC5" w:rsidRPr="000D7FC5" w:rsidRDefault="000D7FC5" w:rsidP="000D7FC5">
      <w:pPr>
        <w:widowControl w:val="0"/>
        <w:tabs>
          <w:tab w:val="left" w:pos="2610"/>
        </w:tabs>
        <w:autoSpaceDE w:val="0"/>
        <w:autoSpaceDN w:val="0"/>
        <w:adjustRightInd w:val="0"/>
        <w:rPr>
          <w:rFonts w:ascii="Arial" w:hAnsi="Arial"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b/>
        </w:rPr>
      </w:pPr>
      <w:r w:rsidRPr="000D7FC5">
        <w:rPr>
          <w:rFonts w:ascii="Times New Roman" w:hAnsi="Times New Roman" w:cs="Times New Roman"/>
          <w:b/>
        </w:rPr>
        <w:t>Point Distribution:</w:t>
      </w:r>
    </w:p>
    <w:p w:rsidR="000D7FC5" w:rsidRPr="000D7FC5" w:rsidRDefault="000D7FC5" w:rsidP="000D7FC5">
      <w:pPr>
        <w:widowControl w:val="0"/>
        <w:tabs>
          <w:tab w:val="left" w:pos="720"/>
          <w:tab w:val="left" w:pos="2610"/>
        </w:tabs>
        <w:autoSpaceDE w:val="0"/>
        <w:autoSpaceDN w:val="0"/>
        <w:adjustRightInd w:val="0"/>
        <w:rPr>
          <w:rFonts w:ascii="Times New Roman" w:hAnsi="Times New Roman" w:cs="Times New Roman"/>
          <w:b/>
        </w:rPr>
      </w:pPr>
      <w:r w:rsidRPr="000D7FC5">
        <w:rPr>
          <w:rFonts w:ascii="Times New Roman" w:hAnsi="Times New Roman" w:cs="Times New Roman"/>
          <w:b/>
        </w:rPr>
        <w:tab/>
        <w:t>PHS Grading System</w:t>
      </w:r>
      <w:r w:rsidRPr="000D7FC5">
        <w:rPr>
          <w:rFonts w:ascii="Times New Roman" w:hAnsi="Times New Roman" w:cs="Times New Roman"/>
          <w:b/>
        </w:rPr>
        <w:tab/>
      </w:r>
      <w:r w:rsidRPr="000D7FC5">
        <w:rPr>
          <w:rFonts w:ascii="Times New Roman" w:hAnsi="Times New Roman" w:cs="Times New Roman"/>
          <w:b/>
        </w:rPr>
        <w:tab/>
        <w:t>HACC Grading System</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A = 93-100</w:t>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t>A = 90-100</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A- = 90-92</w:t>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t>B = 80-89</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B+ = 87-89</w:t>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t>C = 70-79</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B = 83-86</w:t>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t>D = 60-69</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B- = 80-82</w:t>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r>
      <w:r w:rsidRPr="000D7FC5">
        <w:rPr>
          <w:rFonts w:ascii="Times New Roman" w:hAnsi="Times New Roman" w:cs="Times New Roman"/>
          <w:b/>
        </w:rPr>
        <w:tab/>
        <w:t>F = 59 and below</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C+ = 77-79</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C = 73-76</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C- = 70-72</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D+ = 69-67</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D = 63-66</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D- = 60-62</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ab/>
        <w:t>F = 59 and below</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 xml:space="preserve">Attendance &amp; Withdrawal </w:t>
      </w:r>
      <w:proofErr w:type="gramStart"/>
      <w:r w:rsidRPr="000D7FC5">
        <w:rPr>
          <w:rFonts w:ascii="Times New Roman" w:hAnsi="Times New Roman" w:cs="Times New Roman"/>
          <w:b/>
        </w:rPr>
        <w:t>Policy</w:t>
      </w:r>
      <w:r w:rsidRPr="000D7FC5">
        <w:rPr>
          <w:rFonts w:ascii="Times New Roman" w:hAnsi="Times New Roman" w:cs="Times New Roman"/>
        </w:rPr>
        <w:t xml:space="preserve"> :</w:t>
      </w:r>
      <w:proofErr w:type="gramEnd"/>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ind w:left="720" w:hanging="720"/>
        <w:jc w:val="center"/>
        <w:rPr>
          <w:rFonts w:ascii="Times New Roman" w:hAnsi="Times New Roman" w:cs="Times New Roman"/>
          <w:b/>
        </w:rPr>
      </w:pPr>
      <w:r w:rsidRPr="000D7FC5">
        <w:rPr>
          <w:rFonts w:ascii="Times New Roman" w:hAnsi="Times New Roman" w:cs="Times New Roman"/>
          <w:b/>
        </w:rPr>
        <w:t>ADMINISTRATIVE PROCEDURE 661</w:t>
      </w:r>
    </w:p>
    <w:p w:rsidR="000D7FC5" w:rsidRPr="000D7FC5" w:rsidRDefault="000D7FC5" w:rsidP="000D7FC5">
      <w:pPr>
        <w:widowControl w:val="0"/>
        <w:autoSpaceDE w:val="0"/>
        <w:autoSpaceDN w:val="0"/>
        <w:adjustRightInd w:val="0"/>
        <w:ind w:left="720" w:hanging="720"/>
        <w:jc w:val="center"/>
        <w:rPr>
          <w:rFonts w:ascii="Times New Roman" w:hAnsi="Times New Roman" w:cs="Times New Roman"/>
          <w:u w:val="single"/>
        </w:rPr>
      </w:pPr>
      <w:r w:rsidRPr="000D7FC5">
        <w:rPr>
          <w:rFonts w:ascii="Times New Roman" w:hAnsi="Times New Roman" w:cs="Times New Roman"/>
          <w:u w:val="single"/>
        </w:rPr>
        <w:t>STUDENT ATTENDANCE</w:t>
      </w:r>
    </w:p>
    <w:p w:rsidR="000D7FC5" w:rsidRPr="000D7FC5" w:rsidRDefault="000D7FC5" w:rsidP="000D7FC5">
      <w:pPr>
        <w:widowControl w:val="0"/>
        <w:autoSpaceDE w:val="0"/>
        <w:autoSpaceDN w:val="0"/>
        <w:adjustRightInd w:val="0"/>
        <w:ind w:left="720" w:hanging="720"/>
        <w:rPr>
          <w:rFonts w:ascii="Times New Roman" w:hAnsi="Times New Roman" w:cs="Times New Roman"/>
        </w:rPr>
      </w:pPr>
    </w:p>
    <w:p w:rsidR="000D7FC5" w:rsidRPr="000D7FC5" w:rsidRDefault="000D7FC5" w:rsidP="000D7FC5">
      <w:pPr>
        <w:widowControl w:val="0"/>
        <w:autoSpaceDE w:val="0"/>
        <w:autoSpaceDN w:val="0"/>
        <w:adjustRightInd w:val="0"/>
        <w:ind w:left="720" w:hanging="720"/>
        <w:rPr>
          <w:rFonts w:ascii="Times New Roman" w:hAnsi="Times New Roman" w:cs="Times New Roman"/>
          <w:b/>
        </w:rPr>
      </w:pPr>
      <w:r w:rsidRPr="000D7FC5">
        <w:rPr>
          <w:rFonts w:ascii="Times New Roman" w:hAnsi="Times New Roman" w:cs="Times New Roman"/>
          <w:b/>
        </w:rPr>
        <w:t>I.</w:t>
      </w:r>
      <w:r w:rsidRPr="000D7FC5">
        <w:rPr>
          <w:rFonts w:ascii="Times New Roman" w:hAnsi="Times New Roman" w:cs="Times New Roman"/>
          <w:b/>
        </w:rPr>
        <w:tab/>
        <w:t>PURPOSE</w:t>
      </w:r>
    </w:p>
    <w:p w:rsidR="000D7FC5" w:rsidRPr="000D7FC5" w:rsidRDefault="000D7FC5" w:rsidP="000D7FC5">
      <w:pPr>
        <w:widowControl w:val="0"/>
        <w:autoSpaceDE w:val="0"/>
        <w:autoSpaceDN w:val="0"/>
        <w:adjustRightInd w:val="0"/>
        <w:ind w:left="720" w:hanging="720"/>
        <w:rPr>
          <w:rFonts w:ascii="Times New Roman" w:hAnsi="Times New Roman" w:cs="Times New Roman"/>
        </w:rPr>
      </w:pPr>
    </w:p>
    <w:p w:rsidR="000D7FC5" w:rsidRPr="000D7FC5" w:rsidRDefault="000D7FC5" w:rsidP="000D7FC5">
      <w:pPr>
        <w:widowControl w:val="0"/>
        <w:autoSpaceDE w:val="0"/>
        <w:autoSpaceDN w:val="0"/>
        <w:adjustRightInd w:val="0"/>
        <w:ind w:left="720"/>
        <w:rPr>
          <w:rFonts w:ascii="Times" w:hAnsi="Times" w:cs="Times New Roman"/>
        </w:rPr>
      </w:pPr>
      <w:r w:rsidRPr="000D7FC5">
        <w:rPr>
          <w:rFonts w:ascii="Times" w:hAnsi="Times" w:cs="Times New Roman"/>
        </w:rPr>
        <w:t xml:space="preserve"> Provides procedures for faculty to administer College-approved attendance policies for lecture courses and laboratories.  </w:t>
      </w:r>
      <w:proofErr w:type="gramStart"/>
      <w:r w:rsidRPr="000D7FC5">
        <w:rPr>
          <w:rFonts w:ascii="Times" w:hAnsi="Times" w:cs="Times New Roman"/>
        </w:rPr>
        <w:t>(College Policy</w:t>
      </w:r>
      <w:r w:rsidRPr="000D7FC5">
        <w:rPr>
          <w:rFonts w:ascii="Times" w:hAnsi="Times" w:cs="Times New Roman"/>
          <w:b/>
        </w:rPr>
        <w:t xml:space="preserve"> </w:t>
      </w:r>
      <w:r w:rsidRPr="000D7FC5">
        <w:rPr>
          <w:rFonts w:ascii="Times" w:hAnsi="Times" w:cs="Times New Roman"/>
        </w:rPr>
        <w:t>661).</w:t>
      </w:r>
      <w:proofErr w:type="gramEnd"/>
    </w:p>
    <w:p w:rsidR="000D7FC5" w:rsidRPr="000D7FC5" w:rsidRDefault="000D7FC5" w:rsidP="000D7FC5">
      <w:pPr>
        <w:widowControl w:val="0"/>
        <w:autoSpaceDE w:val="0"/>
        <w:autoSpaceDN w:val="0"/>
        <w:adjustRightInd w:val="0"/>
        <w:ind w:left="720" w:hanging="720"/>
        <w:rPr>
          <w:rFonts w:ascii="Times New Roman" w:hAnsi="Times New Roman" w:cs="Times New Roman"/>
        </w:rPr>
      </w:pPr>
    </w:p>
    <w:p w:rsidR="000D7FC5" w:rsidRPr="000D7FC5" w:rsidRDefault="000D7FC5" w:rsidP="000D7FC5">
      <w:pPr>
        <w:keepNext/>
        <w:widowControl w:val="0"/>
        <w:tabs>
          <w:tab w:val="left" w:pos="0"/>
        </w:tabs>
        <w:autoSpaceDE w:val="0"/>
        <w:autoSpaceDN w:val="0"/>
        <w:adjustRightInd w:val="0"/>
        <w:outlineLvl w:val="0"/>
        <w:rPr>
          <w:rFonts w:ascii="Times New Roman" w:hAnsi="Times New Roman" w:cs="Times New Roman"/>
          <w:b/>
        </w:rPr>
      </w:pPr>
      <w:r w:rsidRPr="000D7FC5">
        <w:rPr>
          <w:rFonts w:ascii="Times New Roman" w:hAnsi="Times New Roman" w:cs="Times New Roman"/>
          <w:b/>
        </w:rPr>
        <w:t>II.</w:t>
      </w:r>
      <w:r w:rsidRPr="000D7FC5">
        <w:rPr>
          <w:rFonts w:ascii="Times New Roman" w:hAnsi="Times New Roman" w:cs="Times New Roman"/>
          <w:b/>
        </w:rPr>
        <w:tab/>
        <w:t>DEFINITIONS</w:t>
      </w:r>
    </w:p>
    <w:p w:rsidR="000D7FC5" w:rsidRPr="000D7FC5" w:rsidRDefault="000D7FC5" w:rsidP="000D7FC5">
      <w:pPr>
        <w:widowControl w:val="0"/>
        <w:autoSpaceDE w:val="0"/>
        <w:autoSpaceDN w:val="0"/>
        <w:adjustRightInd w:val="0"/>
        <w:rPr>
          <w:rFonts w:ascii="Times New Roman" w:hAnsi="Times New Roman" w:cs="Times New Roman"/>
          <w:u w:val="single"/>
        </w:rPr>
      </w:pPr>
    </w:p>
    <w:p w:rsidR="000D7FC5" w:rsidRPr="000D7FC5" w:rsidRDefault="000D7FC5" w:rsidP="000D7FC5">
      <w:pPr>
        <w:widowControl w:val="0"/>
        <w:autoSpaceDE w:val="0"/>
        <w:autoSpaceDN w:val="0"/>
        <w:adjustRightInd w:val="0"/>
        <w:ind w:left="720"/>
        <w:rPr>
          <w:rFonts w:ascii="Times New Roman" w:hAnsi="Times New Roman" w:cs="Times New Roman"/>
        </w:rPr>
      </w:pPr>
      <w:r w:rsidRPr="000D7FC5">
        <w:rPr>
          <w:rFonts w:ascii="Times New Roman" w:hAnsi="Times New Roman" w:cs="Times New Roman"/>
          <w:u w:val="single"/>
        </w:rPr>
        <w:t>Excused absence</w:t>
      </w:r>
      <w:r w:rsidRPr="000D7FC5">
        <w:rPr>
          <w:rFonts w:ascii="Times New Roman" w:hAnsi="Times New Roman" w:cs="Times New Roman"/>
        </w:rPr>
        <w:t xml:space="preserve">  – An absence that occurred for reasons that were:  a) beyond the student’s control to prevent, </w:t>
      </w:r>
      <w:r w:rsidRPr="000D7FC5">
        <w:rPr>
          <w:rFonts w:ascii="Times New Roman" w:hAnsi="Times New Roman" w:cs="Times New Roman"/>
          <w:u w:val="single"/>
        </w:rPr>
        <w:t>and</w:t>
      </w:r>
      <w:r w:rsidRPr="000D7FC5">
        <w:rPr>
          <w:rFonts w:ascii="Times New Roman" w:hAnsi="Times New Roman" w:cs="Times New Roman"/>
        </w:rPr>
        <w:t xml:space="preserve"> b) significant enough to reasonably prohibit attendance in class.</w:t>
      </w:r>
    </w:p>
    <w:p w:rsidR="000D7FC5" w:rsidRPr="000D7FC5" w:rsidRDefault="000D7FC5" w:rsidP="000D7FC5">
      <w:pPr>
        <w:widowControl w:val="0"/>
        <w:autoSpaceDE w:val="0"/>
        <w:autoSpaceDN w:val="0"/>
        <w:adjustRightInd w:val="0"/>
        <w:rPr>
          <w:rFonts w:ascii="Times New Roman" w:hAnsi="Times New Roman" w:cs="Times New Roman"/>
        </w:rPr>
      </w:pPr>
    </w:p>
    <w:p w:rsidR="00022206" w:rsidRDefault="000D7FC5" w:rsidP="000D7FC5">
      <w:pPr>
        <w:widowControl w:val="0"/>
        <w:autoSpaceDE w:val="0"/>
        <w:autoSpaceDN w:val="0"/>
        <w:adjustRightInd w:val="0"/>
        <w:ind w:left="720"/>
        <w:rPr>
          <w:rFonts w:ascii="Times New Roman" w:hAnsi="Times New Roman" w:cs="Times New Roman"/>
        </w:rPr>
      </w:pPr>
      <w:r w:rsidRPr="000D7FC5">
        <w:rPr>
          <w:rFonts w:ascii="Times New Roman" w:hAnsi="Times New Roman" w:cs="Times New Roman"/>
          <w:u w:val="single"/>
        </w:rPr>
        <w:t>Unexcused absence</w:t>
      </w:r>
      <w:r w:rsidRPr="000D7FC5">
        <w:rPr>
          <w:rFonts w:ascii="Times New Roman" w:hAnsi="Times New Roman" w:cs="Times New Roman"/>
        </w:rPr>
        <w:t xml:space="preserve">  – an absence that is not excused.</w:t>
      </w:r>
    </w:p>
    <w:p w:rsidR="000D7FC5" w:rsidRPr="000D7FC5" w:rsidRDefault="000D7FC5" w:rsidP="000D7FC5">
      <w:pPr>
        <w:widowControl w:val="0"/>
        <w:autoSpaceDE w:val="0"/>
        <w:autoSpaceDN w:val="0"/>
        <w:adjustRightInd w:val="0"/>
        <w:ind w:left="720"/>
        <w:rPr>
          <w:rFonts w:ascii="Times New Roman" w:hAnsi="Times New Roman" w:cs="Times New Roman"/>
        </w:rPr>
      </w:pPr>
      <w:r w:rsidRPr="000D7FC5">
        <w:rPr>
          <w:rFonts w:ascii="Times New Roman" w:hAnsi="Times New Roman" w:cs="Times New Roman"/>
          <w:b/>
        </w:rPr>
        <w:t xml:space="preserve"> </w:t>
      </w:r>
    </w:p>
    <w:p w:rsidR="000D7FC5" w:rsidRPr="000D7FC5" w:rsidRDefault="000D7FC5" w:rsidP="000D7FC5">
      <w:pPr>
        <w:widowControl w:val="0"/>
        <w:autoSpaceDE w:val="0"/>
        <w:autoSpaceDN w:val="0"/>
        <w:adjustRightInd w:val="0"/>
        <w:ind w:left="720" w:hanging="720"/>
        <w:rPr>
          <w:rFonts w:ascii="Times New Roman" w:hAnsi="Times New Roman" w:cs="Times New Roman"/>
          <w:u w:val="single"/>
        </w:rPr>
      </w:pPr>
    </w:p>
    <w:p w:rsidR="000D7FC5" w:rsidRPr="000D7FC5" w:rsidRDefault="000D7FC5" w:rsidP="000D7FC5">
      <w:pPr>
        <w:widowControl w:val="0"/>
        <w:autoSpaceDE w:val="0"/>
        <w:autoSpaceDN w:val="0"/>
        <w:adjustRightInd w:val="0"/>
        <w:ind w:left="720" w:hanging="720"/>
        <w:rPr>
          <w:rFonts w:ascii="Times New Roman" w:hAnsi="Times New Roman" w:cs="Times New Roman"/>
          <w:b/>
        </w:rPr>
      </w:pPr>
      <w:r w:rsidRPr="000D7FC5">
        <w:rPr>
          <w:rFonts w:ascii="Times New Roman" w:hAnsi="Times New Roman" w:cs="Times New Roman"/>
          <w:b/>
        </w:rPr>
        <w:t>III.</w:t>
      </w:r>
      <w:r w:rsidRPr="000D7FC5">
        <w:rPr>
          <w:rFonts w:ascii="Times New Roman" w:hAnsi="Times New Roman" w:cs="Times New Roman"/>
          <w:b/>
        </w:rPr>
        <w:tab/>
        <w:t>PROCEDURES</w:t>
      </w:r>
    </w:p>
    <w:p w:rsidR="000D7FC5" w:rsidRPr="000D7FC5" w:rsidRDefault="000D7FC5" w:rsidP="000D7FC5">
      <w:pPr>
        <w:widowControl w:val="0"/>
        <w:autoSpaceDE w:val="0"/>
        <w:autoSpaceDN w:val="0"/>
        <w:adjustRightInd w:val="0"/>
        <w:ind w:left="720" w:hanging="720"/>
        <w:rPr>
          <w:rFonts w:ascii="Times New Roman" w:hAnsi="Times New Roman" w:cs="Times New Roman"/>
        </w:rPr>
      </w:pPr>
    </w:p>
    <w:p w:rsidR="000D7FC5" w:rsidRPr="000D7FC5" w:rsidRDefault="000D7FC5" w:rsidP="000D7FC5">
      <w:pPr>
        <w:widowControl w:val="0"/>
        <w:numPr>
          <w:ilvl w:val="0"/>
          <w:numId w:val="12"/>
        </w:numPr>
        <w:tabs>
          <w:tab w:val="left" w:pos="1120"/>
          <w:tab w:val="left" w:pos="1800"/>
        </w:tabs>
        <w:autoSpaceDE w:val="0"/>
        <w:autoSpaceDN w:val="0"/>
        <w:adjustRightInd w:val="0"/>
        <w:rPr>
          <w:rFonts w:ascii="Times New Roman" w:hAnsi="Times New Roman" w:cs="Times New Roman"/>
        </w:rPr>
      </w:pPr>
      <w:r w:rsidRPr="000D7FC5">
        <w:rPr>
          <w:rFonts w:ascii="Times New Roman" w:hAnsi="Times New Roman" w:cs="Times New Roman"/>
        </w:rPr>
        <w:t>The College is required by law to make attendance reports to the relevant agencies of students who are funded by veterans' benefits, social security payments, and various other federal, state, or private scholarship programs.  Students in programs that are accredited/approved by external agencies must observe these special attendance policies delineated by the external agencies and contained in the printed course syllabus.</w:t>
      </w:r>
    </w:p>
    <w:p w:rsidR="000D7FC5" w:rsidRPr="000D7FC5" w:rsidRDefault="000D7FC5" w:rsidP="000D7FC5">
      <w:pPr>
        <w:widowControl w:val="0"/>
        <w:autoSpaceDE w:val="0"/>
        <w:autoSpaceDN w:val="0"/>
        <w:adjustRightInd w:val="0"/>
        <w:ind w:left="1080"/>
        <w:rPr>
          <w:rFonts w:ascii="Times New Roman" w:hAnsi="Times New Roman" w:cs="Times New Roman"/>
        </w:rPr>
      </w:pPr>
    </w:p>
    <w:p w:rsidR="000D7FC5" w:rsidRPr="000D7FC5" w:rsidRDefault="000D7FC5" w:rsidP="000D7FC5">
      <w:pPr>
        <w:widowControl w:val="0"/>
        <w:autoSpaceDE w:val="0"/>
        <w:autoSpaceDN w:val="0"/>
        <w:adjustRightInd w:val="0"/>
        <w:ind w:left="1440"/>
        <w:rPr>
          <w:rFonts w:ascii="Times New Roman" w:hAnsi="Times New Roman" w:cs="Times New Roman"/>
          <w:b/>
        </w:rPr>
      </w:pPr>
      <w:r w:rsidRPr="000D7FC5">
        <w:rPr>
          <w:rFonts w:ascii="Times New Roman" w:hAnsi="Times New Roman" w:cs="Times New Roman"/>
          <w:b/>
        </w:rPr>
        <w:t>Students who receive all “F” grades or a combination of all “F” and “W” grades for a term will have their aid eligibility recalculated at the end of the term.  When this occurs, students may owe money on their account even if the term is over.  Refer to AP 513, Financial Aid Satisfactory Academic Progress (FASAP) and Appeals Policy, for more details.  Faculty will maintain accurate attendance records that indicate the last date attended for students receiving “W” or “F” grades who did not complete the course.</w:t>
      </w:r>
    </w:p>
    <w:p w:rsidR="000D7FC5" w:rsidRPr="000D7FC5" w:rsidRDefault="000D7FC5" w:rsidP="000D7FC5">
      <w:pPr>
        <w:widowControl w:val="0"/>
        <w:autoSpaceDE w:val="0"/>
        <w:autoSpaceDN w:val="0"/>
        <w:adjustRightInd w:val="0"/>
        <w:ind w:left="1440" w:hanging="720"/>
        <w:rPr>
          <w:rFonts w:ascii="Times New Roman" w:hAnsi="Times New Roman" w:cs="Times New Roman"/>
        </w:rPr>
      </w:pPr>
    </w:p>
    <w:p w:rsidR="000D7FC5" w:rsidRPr="000D7FC5" w:rsidRDefault="000D7FC5" w:rsidP="000D7FC5">
      <w:pPr>
        <w:widowControl w:val="0"/>
        <w:tabs>
          <w:tab w:val="left" w:pos="760"/>
        </w:tabs>
        <w:autoSpaceDE w:val="0"/>
        <w:autoSpaceDN w:val="0"/>
        <w:adjustRightInd w:val="0"/>
        <w:ind w:left="1440" w:hanging="720"/>
        <w:rPr>
          <w:rFonts w:ascii="Times New Roman" w:hAnsi="Times New Roman" w:cs="Times New Roman"/>
        </w:rPr>
      </w:pPr>
      <w:proofErr w:type="gramStart"/>
      <w:r w:rsidRPr="000D7FC5">
        <w:rPr>
          <w:rFonts w:ascii="Times New Roman" w:hAnsi="Times New Roman" w:cs="Times New Roman"/>
        </w:rPr>
        <w:t>B</w:t>
      </w:r>
      <w:r w:rsidRPr="000D7FC5">
        <w:rPr>
          <w:rFonts w:ascii="Times New Roman" w:hAnsi="Times New Roman" w:cs="Times New Roman"/>
        </w:rPr>
        <w:tab/>
        <w:t>The determination of what constitutes an excused versus an unexcused absence shall be made by the instructor</w:t>
      </w:r>
      <w:proofErr w:type="gramEnd"/>
      <w:r w:rsidRPr="000D7FC5">
        <w:rPr>
          <w:rFonts w:ascii="Times New Roman" w:hAnsi="Times New Roman" w:cs="Times New Roman"/>
        </w:rPr>
        <w:t>.</w:t>
      </w:r>
    </w:p>
    <w:p w:rsidR="000D7FC5" w:rsidRPr="000D7FC5" w:rsidRDefault="000D7FC5" w:rsidP="000D7FC5">
      <w:pPr>
        <w:widowControl w:val="0"/>
        <w:autoSpaceDE w:val="0"/>
        <w:autoSpaceDN w:val="0"/>
        <w:adjustRightInd w:val="0"/>
        <w:ind w:left="720" w:hanging="720"/>
        <w:rPr>
          <w:rFonts w:ascii="Times New Roman" w:hAnsi="Times New Roman" w:cs="Times New Roman"/>
        </w:rPr>
      </w:pPr>
    </w:p>
    <w:p w:rsidR="000D7FC5" w:rsidRPr="000D7FC5" w:rsidRDefault="000D7FC5" w:rsidP="000D7FC5">
      <w:pPr>
        <w:widowControl w:val="0"/>
        <w:autoSpaceDE w:val="0"/>
        <w:autoSpaceDN w:val="0"/>
        <w:adjustRightInd w:val="0"/>
        <w:spacing w:after="120"/>
        <w:ind w:left="1440" w:hanging="720"/>
        <w:rPr>
          <w:rFonts w:ascii="Times New Roman" w:hAnsi="Times New Roman" w:cs="Times New Roman"/>
        </w:rPr>
      </w:pPr>
      <w:r w:rsidRPr="000D7FC5">
        <w:rPr>
          <w:rFonts w:ascii="Times New Roman" w:hAnsi="Times New Roman" w:cs="Times New Roman"/>
        </w:rPr>
        <w:t>C.</w:t>
      </w:r>
      <w:r w:rsidRPr="000D7FC5">
        <w:rPr>
          <w:rFonts w:ascii="Times New Roman" w:hAnsi="Times New Roman" w:cs="Times New Roman"/>
          <w:b/>
        </w:rPr>
        <w:tab/>
        <w:t>An instructor may require a student to furnish documentation substantiating that an absence should be considered “excused” if absences become excessive or occur at questionable times (for example, on the day of an exam).</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760"/>
        </w:tabs>
        <w:autoSpaceDE w:val="0"/>
        <w:autoSpaceDN w:val="0"/>
        <w:adjustRightInd w:val="0"/>
        <w:ind w:left="1440" w:hanging="720"/>
        <w:rPr>
          <w:rFonts w:ascii="Times New Roman" w:hAnsi="Times New Roman" w:cs="Times New Roman"/>
        </w:rPr>
      </w:pPr>
      <w:r w:rsidRPr="000D7FC5">
        <w:rPr>
          <w:rFonts w:ascii="Times New Roman" w:hAnsi="Times New Roman" w:cs="Times New Roman"/>
        </w:rPr>
        <w:t>D.</w:t>
      </w:r>
      <w:r w:rsidRPr="000D7FC5">
        <w:rPr>
          <w:rFonts w:ascii="Times New Roman" w:hAnsi="Times New Roman" w:cs="Times New Roman"/>
        </w:rPr>
        <w:tab/>
        <w:t>Instructors may reduce course grades after unexcused absences exceed 10% of the total class hours that will take place throughout the semester.</w:t>
      </w:r>
    </w:p>
    <w:p w:rsidR="000D7FC5" w:rsidRPr="000D7FC5" w:rsidRDefault="000D7FC5" w:rsidP="000D7FC5">
      <w:pPr>
        <w:widowControl w:val="0"/>
        <w:autoSpaceDE w:val="0"/>
        <w:autoSpaceDN w:val="0"/>
        <w:adjustRightInd w:val="0"/>
        <w:ind w:left="1440" w:hanging="720"/>
        <w:rPr>
          <w:rFonts w:ascii="Times New Roman" w:hAnsi="Times New Roman" w:cs="Times New Roman"/>
        </w:rPr>
      </w:pPr>
    </w:p>
    <w:p w:rsidR="000D7FC5" w:rsidRPr="000D7FC5" w:rsidRDefault="000D7FC5" w:rsidP="000D7FC5">
      <w:pPr>
        <w:widowControl w:val="0"/>
        <w:tabs>
          <w:tab w:val="left" w:pos="760"/>
        </w:tabs>
        <w:autoSpaceDE w:val="0"/>
        <w:autoSpaceDN w:val="0"/>
        <w:adjustRightInd w:val="0"/>
        <w:ind w:left="1440" w:hanging="720"/>
        <w:rPr>
          <w:rFonts w:ascii="Times" w:hAnsi="Times" w:cs="Times New Roman"/>
        </w:rPr>
      </w:pPr>
      <w:r w:rsidRPr="000D7FC5">
        <w:rPr>
          <w:rFonts w:ascii="Times" w:hAnsi="Times" w:cs="Times New Roman"/>
        </w:rPr>
        <w:t xml:space="preserve"> E.</w:t>
      </w:r>
      <w:r w:rsidRPr="000D7FC5">
        <w:rPr>
          <w:rFonts w:ascii="Times" w:hAnsi="Times" w:cs="Times New Roman"/>
        </w:rPr>
        <w:tab/>
        <w:t>Instructors may drop a student from a class with the concurrence of the division</w:t>
      </w:r>
      <w:r w:rsidRPr="000D7FC5">
        <w:rPr>
          <w:rFonts w:ascii="Times" w:hAnsi="Times" w:cs="Times New Roman"/>
          <w:b/>
        </w:rPr>
        <w:t>/</w:t>
      </w:r>
      <w:r w:rsidRPr="000D7FC5">
        <w:rPr>
          <w:rFonts w:ascii="Times" w:hAnsi="Times" w:cs="Times New Roman"/>
        </w:rPr>
        <w:t>campus administrator when unexcused absences exceed 15% of the total class hours that will take place throughout the semester and when the excessive absences preclude the possibility of the student attaining</w:t>
      </w:r>
      <w:r w:rsidRPr="000D7FC5">
        <w:rPr>
          <w:rFonts w:ascii="Times" w:hAnsi="Times" w:cs="Times New Roman"/>
          <w:b/>
        </w:rPr>
        <w:t xml:space="preserve"> </w:t>
      </w:r>
      <w:r w:rsidRPr="000D7FC5">
        <w:rPr>
          <w:rFonts w:ascii="Times" w:hAnsi="Times" w:cs="Times New Roman"/>
        </w:rPr>
        <w:t>the stated learning outcomes</w:t>
      </w:r>
      <w:r w:rsidRPr="000D7FC5">
        <w:rPr>
          <w:rFonts w:ascii="Times" w:hAnsi="Times" w:cs="Times New Roman"/>
          <w:b/>
        </w:rPr>
        <w:t xml:space="preserve"> </w:t>
      </w:r>
      <w:r w:rsidRPr="000D7FC5">
        <w:rPr>
          <w:rFonts w:ascii="Times" w:hAnsi="Times" w:cs="Times New Roman"/>
        </w:rPr>
        <w:t>for the course.</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760"/>
        </w:tabs>
        <w:autoSpaceDE w:val="0"/>
        <w:autoSpaceDN w:val="0"/>
        <w:adjustRightInd w:val="0"/>
        <w:ind w:left="1440" w:hanging="720"/>
        <w:rPr>
          <w:rFonts w:ascii="Times New Roman" w:hAnsi="Times New Roman" w:cs="Times New Roman"/>
        </w:rPr>
      </w:pPr>
      <w:r w:rsidRPr="000D7FC5">
        <w:rPr>
          <w:rFonts w:ascii="Times New Roman" w:hAnsi="Times New Roman" w:cs="Times New Roman"/>
        </w:rPr>
        <w:t>F.</w:t>
      </w:r>
      <w:r w:rsidRPr="000D7FC5">
        <w:rPr>
          <w:rFonts w:ascii="Times New Roman" w:hAnsi="Times New Roman" w:cs="Times New Roman"/>
        </w:rPr>
        <w:tab/>
        <w:t>Individual course attendance policies shall be consistent with this procedure.  Instructors must include in their written course syllabus a statement defining specific attendance policies for their individual courses.  The printed course syllabus containing the attendance policy should be distributed during the first day of class.  Under unusual circumstances, the syllabus may be distributed after the first day of class, but in no event shall it be distributed later than the first week of class.</w:t>
      </w:r>
    </w:p>
    <w:p w:rsidR="000D7FC5" w:rsidRPr="000D7FC5" w:rsidRDefault="000D7FC5" w:rsidP="000D7FC5">
      <w:pPr>
        <w:widowControl w:val="0"/>
        <w:autoSpaceDE w:val="0"/>
        <w:autoSpaceDN w:val="0"/>
        <w:adjustRightInd w:val="0"/>
        <w:ind w:left="1440" w:hanging="720"/>
        <w:rPr>
          <w:rFonts w:ascii="Times New Roman" w:hAnsi="Times New Roman" w:cs="Times New Roman"/>
        </w:rPr>
      </w:pPr>
    </w:p>
    <w:p w:rsidR="000D7FC5" w:rsidRPr="000D7FC5" w:rsidRDefault="000D7FC5" w:rsidP="000D7FC5">
      <w:pPr>
        <w:widowControl w:val="0"/>
        <w:tabs>
          <w:tab w:val="left" w:pos="760"/>
          <w:tab w:val="left" w:pos="1000"/>
        </w:tabs>
        <w:autoSpaceDE w:val="0"/>
        <w:autoSpaceDN w:val="0"/>
        <w:adjustRightInd w:val="0"/>
        <w:ind w:left="1440" w:hanging="720"/>
        <w:rPr>
          <w:rFonts w:ascii="Times New Roman" w:hAnsi="Times New Roman" w:cs="Times New Roman"/>
        </w:rPr>
      </w:pPr>
      <w:r w:rsidRPr="000D7FC5">
        <w:rPr>
          <w:rFonts w:ascii="Times New Roman" w:hAnsi="Times New Roman" w:cs="Times New Roman"/>
        </w:rPr>
        <w:t>G.</w:t>
      </w:r>
      <w:r w:rsidRPr="000D7FC5">
        <w:rPr>
          <w:rFonts w:ascii="Times New Roman" w:hAnsi="Times New Roman" w:cs="Times New Roman"/>
        </w:rPr>
        <w:tab/>
      </w:r>
      <w:r w:rsidR="00022206">
        <w:rPr>
          <w:rFonts w:ascii="Times New Roman" w:hAnsi="Times New Roman" w:cs="Times New Roman"/>
        </w:rPr>
        <w:tab/>
      </w:r>
      <w:r w:rsidRPr="000D7FC5">
        <w:rPr>
          <w:rFonts w:ascii="Times New Roman" w:hAnsi="Times New Roman" w:cs="Times New Roman"/>
        </w:rPr>
        <w:t>Students are expected to attend all scheduled classes/laboratories and are responsible for all class work and assignments.</w:t>
      </w:r>
    </w:p>
    <w:p w:rsidR="000D7FC5" w:rsidRPr="000D7FC5" w:rsidRDefault="000D7FC5" w:rsidP="000D7FC5">
      <w:pPr>
        <w:widowControl w:val="0"/>
        <w:autoSpaceDE w:val="0"/>
        <w:autoSpaceDN w:val="0"/>
        <w:adjustRightInd w:val="0"/>
        <w:ind w:left="1440" w:hanging="360"/>
        <w:rPr>
          <w:rFonts w:ascii="Times New Roman" w:hAnsi="Times New Roman" w:cs="Times New Roman"/>
        </w:rPr>
      </w:pPr>
    </w:p>
    <w:p w:rsidR="000D7FC5" w:rsidRPr="000D7FC5" w:rsidRDefault="000D7FC5" w:rsidP="000D7FC5">
      <w:pPr>
        <w:widowControl w:val="0"/>
        <w:tabs>
          <w:tab w:val="left" w:pos="760"/>
        </w:tabs>
        <w:autoSpaceDE w:val="0"/>
        <w:autoSpaceDN w:val="0"/>
        <w:adjustRightInd w:val="0"/>
        <w:ind w:left="1440" w:hanging="720"/>
        <w:rPr>
          <w:rFonts w:ascii="Times" w:hAnsi="Times" w:cs="Times New Roman"/>
        </w:rPr>
      </w:pPr>
      <w:r w:rsidRPr="000D7FC5">
        <w:rPr>
          <w:rFonts w:ascii="Times" w:hAnsi="Times" w:cs="Times New Roman"/>
        </w:rPr>
        <w:t xml:space="preserve"> H.</w:t>
      </w:r>
      <w:r w:rsidRPr="000D7FC5">
        <w:rPr>
          <w:rFonts w:ascii="Times" w:hAnsi="Times" w:cs="Times New Roman"/>
        </w:rPr>
        <w:tab/>
        <w:t>The College expects that instructors provide absent students with the chance to make up work, if feasible</w:t>
      </w:r>
      <w:r w:rsidRPr="000D7FC5">
        <w:rPr>
          <w:rFonts w:ascii="Times" w:hAnsi="Times" w:cs="Times New Roman"/>
          <w:b/>
        </w:rPr>
        <w:t>,</w:t>
      </w:r>
      <w:r w:rsidRPr="000D7FC5">
        <w:rPr>
          <w:rFonts w:ascii="Times" w:hAnsi="Times" w:cs="Times New Roman"/>
        </w:rPr>
        <w:t xml:space="preserve"> when an absence has been excused.</w:t>
      </w:r>
    </w:p>
    <w:p w:rsidR="000D7FC5" w:rsidRPr="000D7FC5" w:rsidRDefault="000D7FC5" w:rsidP="000D7FC5">
      <w:pPr>
        <w:widowControl w:val="0"/>
        <w:autoSpaceDE w:val="0"/>
        <w:autoSpaceDN w:val="0"/>
        <w:adjustRightInd w:val="0"/>
        <w:ind w:left="1440" w:hanging="720"/>
        <w:rPr>
          <w:rFonts w:ascii="Times New Roman" w:hAnsi="Times New Roman" w:cs="Times New Roman"/>
        </w:rPr>
      </w:pPr>
    </w:p>
    <w:p w:rsidR="000D7FC5" w:rsidRPr="000D7FC5" w:rsidRDefault="000D7FC5" w:rsidP="000D7FC5">
      <w:pPr>
        <w:widowControl w:val="0"/>
        <w:tabs>
          <w:tab w:val="left" w:pos="760"/>
          <w:tab w:val="left" w:pos="1000"/>
        </w:tabs>
        <w:autoSpaceDE w:val="0"/>
        <w:autoSpaceDN w:val="0"/>
        <w:adjustRightInd w:val="0"/>
        <w:ind w:left="1440" w:hanging="720"/>
        <w:rPr>
          <w:rFonts w:ascii="Times New Roman" w:hAnsi="Times New Roman" w:cs="Times New Roman"/>
        </w:rPr>
      </w:pPr>
      <w:r w:rsidRPr="000D7FC5">
        <w:rPr>
          <w:rFonts w:ascii="Times New Roman" w:hAnsi="Times New Roman" w:cs="Times New Roman"/>
        </w:rPr>
        <w:t>I.</w:t>
      </w:r>
      <w:r w:rsidRPr="000D7FC5">
        <w:rPr>
          <w:rFonts w:ascii="Times New Roman" w:hAnsi="Times New Roman" w:cs="Times New Roman"/>
        </w:rPr>
        <w:tab/>
      </w:r>
      <w:r w:rsidR="00022206">
        <w:rPr>
          <w:rFonts w:ascii="Times New Roman" w:hAnsi="Times New Roman" w:cs="Times New Roman"/>
        </w:rPr>
        <w:tab/>
      </w:r>
      <w:r w:rsidRPr="000D7FC5">
        <w:rPr>
          <w:rFonts w:ascii="Times New Roman" w:hAnsi="Times New Roman" w:cs="Times New Roman"/>
        </w:rPr>
        <w:t>Students are subject to procedures and requirements approved under this administrative procedure, which will be printed in the Student Handbook.</w:t>
      </w:r>
    </w:p>
    <w:p w:rsidR="000D7FC5" w:rsidRPr="000D7FC5" w:rsidRDefault="000D7FC5" w:rsidP="000D7FC5">
      <w:pPr>
        <w:widowControl w:val="0"/>
        <w:autoSpaceDE w:val="0"/>
        <w:autoSpaceDN w:val="0"/>
        <w:adjustRightInd w:val="0"/>
        <w:ind w:left="1440" w:hanging="720"/>
        <w:rPr>
          <w:rFonts w:ascii="Times New Roman" w:hAnsi="Times New Roman" w:cs="Times New Roman"/>
        </w:rPr>
      </w:pPr>
    </w:p>
    <w:p w:rsidR="000D7FC5" w:rsidRPr="000D7FC5" w:rsidRDefault="00022206" w:rsidP="000D7FC5">
      <w:pPr>
        <w:keepNext/>
        <w:widowControl w:val="0"/>
        <w:numPr>
          <w:ilvl w:val="0"/>
          <w:numId w:val="11"/>
        </w:numPr>
        <w:autoSpaceDE w:val="0"/>
        <w:autoSpaceDN w:val="0"/>
        <w:adjustRightInd w:val="0"/>
        <w:outlineLvl w:val="0"/>
        <w:rPr>
          <w:rFonts w:ascii="Times New Roman" w:hAnsi="Times New Roman" w:cs="Times New Roman"/>
        </w:rPr>
      </w:pPr>
      <w:r>
        <w:rPr>
          <w:rFonts w:ascii="Times New Roman" w:hAnsi="Times New Roman" w:cs="Times New Roman"/>
        </w:rPr>
        <w:tab/>
      </w:r>
      <w:r w:rsidR="000D7FC5" w:rsidRPr="000D7FC5">
        <w:rPr>
          <w:rFonts w:ascii="Times New Roman" w:hAnsi="Times New Roman" w:cs="Times New Roman"/>
        </w:rPr>
        <w:t xml:space="preserve">Division or discipline faculty groups may develop attendance policies or guidelines for </w:t>
      </w:r>
      <w:r>
        <w:rPr>
          <w:rFonts w:ascii="Times New Roman" w:hAnsi="Times New Roman" w:cs="Times New Roman"/>
        </w:rPr>
        <w:tab/>
      </w:r>
      <w:r w:rsidR="000D7FC5" w:rsidRPr="000D7FC5">
        <w:rPr>
          <w:rFonts w:ascii="Times New Roman" w:hAnsi="Times New Roman" w:cs="Times New Roman"/>
        </w:rPr>
        <w:t xml:space="preserve">faculty in their respective group.  Such policies shall be consistent with AP 661.  </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760"/>
        </w:tabs>
        <w:autoSpaceDE w:val="0"/>
        <w:autoSpaceDN w:val="0"/>
        <w:adjustRightInd w:val="0"/>
        <w:ind w:left="720" w:hanging="288"/>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r w:rsidRPr="000D7FC5">
        <w:rPr>
          <w:rFonts w:ascii="Times New Roman" w:hAnsi="Times New Roman" w:cs="Times New Roman"/>
          <w:b/>
        </w:rPr>
        <w:t xml:space="preserve">Make-Up </w:t>
      </w:r>
      <w:proofErr w:type="gramStart"/>
      <w:r w:rsidRPr="000D7FC5">
        <w:rPr>
          <w:rFonts w:ascii="Times New Roman" w:hAnsi="Times New Roman" w:cs="Times New Roman"/>
          <w:b/>
        </w:rPr>
        <w:t>Policy</w:t>
      </w:r>
      <w:r w:rsidRPr="000D7FC5">
        <w:rPr>
          <w:rFonts w:ascii="Times New Roman" w:hAnsi="Times New Roman" w:cs="Times New Roman"/>
        </w:rPr>
        <w:t xml:space="preserve"> :</w:t>
      </w:r>
      <w:proofErr w:type="gramEnd"/>
    </w:p>
    <w:p w:rsidR="000D7FC5" w:rsidRPr="000D7FC5" w:rsidRDefault="000D7FC5" w:rsidP="000D7FC5">
      <w:pPr>
        <w:widowControl w:val="0"/>
        <w:tabs>
          <w:tab w:val="left" w:pos="810"/>
          <w:tab w:val="left" w:pos="2610"/>
        </w:tabs>
        <w:autoSpaceDE w:val="0"/>
        <w:autoSpaceDN w:val="0"/>
        <w:adjustRightInd w:val="0"/>
        <w:rPr>
          <w:rFonts w:ascii="Times New Roman" w:hAnsi="Times New Roman" w:cs="Times New Roman"/>
        </w:rPr>
      </w:pPr>
      <w:r w:rsidRPr="000D7FC5">
        <w:rPr>
          <w:rFonts w:ascii="Times New Roman" w:hAnsi="Times New Roman" w:cs="Times New Roman"/>
        </w:rPr>
        <w:tab/>
        <w:t>A student will have five (5) school days to make up any work missed by an excused absence</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ab/>
      </w:r>
      <w:proofErr w:type="gramStart"/>
      <w:r w:rsidRPr="000D7FC5">
        <w:rPr>
          <w:rFonts w:ascii="Times New Roman" w:hAnsi="Times New Roman" w:cs="Times New Roman"/>
        </w:rPr>
        <w:t>unless</w:t>
      </w:r>
      <w:proofErr w:type="gramEnd"/>
      <w:r w:rsidRPr="000D7FC5">
        <w:rPr>
          <w:rFonts w:ascii="Times New Roman" w:hAnsi="Times New Roman" w:cs="Times New Roman"/>
        </w:rPr>
        <w:t xml:space="preserve"> other arrangements are made.</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810"/>
          <w:tab w:val="left" w:pos="2610"/>
        </w:tabs>
        <w:autoSpaceDE w:val="0"/>
        <w:autoSpaceDN w:val="0"/>
        <w:adjustRightInd w:val="0"/>
        <w:rPr>
          <w:rFonts w:ascii="Helvetica" w:eastAsia="Times New Roman" w:hAnsi="Helvetica" w:cs="Times New Roman"/>
          <w:b/>
          <w:bCs/>
        </w:rPr>
      </w:pPr>
      <w:r w:rsidRPr="000D7FC5">
        <w:rPr>
          <w:rFonts w:ascii="Helvetica" w:eastAsia="Times New Roman" w:hAnsi="Helvetica" w:cs="Times New Roman"/>
          <w:b/>
          <w:bCs/>
        </w:rPr>
        <w:t>COURSE INFORMATION</w:t>
      </w:r>
    </w:p>
    <w:p w:rsidR="000D7FC5" w:rsidRPr="000D7FC5" w:rsidRDefault="000D7FC5" w:rsidP="000D7FC5">
      <w:pPr>
        <w:widowControl w:val="0"/>
        <w:autoSpaceDE w:val="0"/>
        <w:autoSpaceDN w:val="0"/>
        <w:adjustRightInd w:val="0"/>
        <w:rPr>
          <w:rFonts w:ascii="Helvetica" w:eastAsia="Times New Roman" w:hAnsi="Helvetica" w:cs="Helvetica"/>
          <w:b/>
          <w:bCs/>
          <w:snapToGrid w:val="0"/>
        </w:rPr>
      </w:pPr>
    </w:p>
    <w:p w:rsidR="000D7FC5" w:rsidRPr="000D7FC5" w:rsidRDefault="000D7FC5" w:rsidP="000D7FC5">
      <w:pPr>
        <w:widowControl w:val="0"/>
        <w:tabs>
          <w:tab w:val="left" w:pos="6480"/>
        </w:tabs>
        <w:autoSpaceDE w:val="0"/>
        <w:autoSpaceDN w:val="0"/>
        <w:adjustRightInd w:val="0"/>
        <w:rPr>
          <w:rFonts w:ascii="Helvetica" w:eastAsia="Times New Roman" w:hAnsi="Helvetica" w:cs="Helvetica"/>
          <w:b/>
          <w:bCs/>
          <w:snapToGrid w:val="0"/>
        </w:rPr>
      </w:pPr>
      <w:r w:rsidRPr="000D7FC5">
        <w:rPr>
          <w:rFonts w:ascii="Helvetica" w:eastAsia="Times New Roman" w:hAnsi="Helvetica" w:cs="Helvetica"/>
          <w:b/>
          <w:bCs/>
          <w:snapToGrid w:val="0"/>
        </w:rPr>
        <w:t xml:space="preserve">Meeting time/Location </w:t>
      </w:r>
      <w:r w:rsidRPr="000D7FC5">
        <w:rPr>
          <w:rFonts w:ascii="Helvetica" w:eastAsia="Times New Roman" w:hAnsi="Helvetica" w:cs="Helvetica"/>
          <w:bCs/>
          <w:snapToGrid w:val="0"/>
        </w:rPr>
        <w:t>– everyday for 90 days (70 minute periods) Room 108</w:t>
      </w:r>
    </w:p>
    <w:p w:rsidR="000D7FC5" w:rsidRPr="000D7FC5" w:rsidRDefault="000D7FC5" w:rsidP="000D7FC5">
      <w:pPr>
        <w:widowControl w:val="0"/>
        <w:autoSpaceDE w:val="0"/>
        <w:autoSpaceDN w:val="0"/>
        <w:adjustRightInd w:val="0"/>
        <w:rPr>
          <w:rFonts w:ascii="Helvetica" w:eastAsia="Times New Roman" w:hAnsi="Helvetica" w:cs="Helvetica"/>
          <w:b/>
          <w:bCs/>
          <w:snapToGrid w:val="0"/>
        </w:rPr>
      </w:pPr>
    </w:p>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u w:val="single"/>
        </w:rPr>
      </w:pPr>
      <w:r w:rsidRPr="000D7FC5">
        <w:rPr>
          <w:rFonts w:ascii="Helvetica" w:eastAsia="Times New Roman" w:hAnsi="Helvetica" w:cs="Helvetica"/>
          <w:b/>
          <w:bCs/>
          <w:snapToGrid w:val="0"/>
          <w:u w:val="single"/>
        </w:rPr>
        <w:t xml:space="preserve">Five Period </w:t>
      </w:r>
      <w:proofErr w:type="gramStart"/>
      <w:r w:rsidRPr="000D7FC5">
        <w:rPr>
          <w:rFonts w:ascii="Helvetica" w:eastAsia="Times New Roman" w:hAnsi="Helvetica" w:cs="Helvetica"/>
          <w:b/>
          <w:bCs/>
          <w:snapToGrid w:val="0"/>
          <w:u w:val="single"/>
        </w:rPr>
        <w:t>Schedule</w:t>
      </w:r>
      <w:proofErr w:type="gramEnd"/>
    </w:p>
    <w:p w:rsidR="000D7FC5" w:rsidRPr="000D7FC5" w:rsidRDefault="000D7FC5" w:rsidP="000D7FC5">
      <w:pPr>
        <w:widowControl w:val="0"/>
        <w:autoSpaceDE w:val="0"/>
        <w:autoSpaceDN w:val="0"/>
        <w:adjustRightInd w:val="0"/>
        <w:jc w:val="center"/>
        <w:rPr>
          <w:rFonts w:ascii="Times New Roman" w:hAnsi="Times New Roman" w:cs="Times New Roman"/>
          <w:snapToGrid w:val="0"/>
        </w:rPr>
      </w:pPr>
    </w:p>
    <w:tbl>
      <w:tblPr>
        <w:tblW w:w="0" w:type="auto"/>
        <w:tblLayout w:type="fixed"/>
        <w:tblLook w:val="0000"/>
      </w:tblPr>
      <w:tblGrid>
        <w:gridCol w:w="3403"/>
        <w:gridCol w:w="3311"/>
        <w:gridCol w:w="3366"/>
      </w:tblGrid>
      <w:tr w:rsidR="000D7FC5" w:rsidRPr="000D7FC5">
        <w:tc>
          <w:tcPr>
            <w:tcW w:w="3403" w:type="dxa"/>
            <w:tcBorders>
              <w:top w:val="single" w:sz="2" w:space="0" w:color="000000"/>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Times New Roman"/>
                <w:b/>
                <w:bCs/>
                <w:sz w:val="18"/>
                <w:szCs w:val="18"/>
              </w:rPr>
            </w:pPr>
            <w:r w:rsidRPr="000D7FC5">
              <w:rPr>
                <w:rFonts w:ascii="Helvetica" w:eastAsia="Times New Roman" w:hAnsi="Helvetica" w:cs="Times New Roman"/>
                <w:b/>
                <w:bCs/>
                <w:sz w:val="18"/>
                <w:szCs w:val="18"/>
              </w:rPr>
              <w:t xml:space="preserve">Class </w:t>
            </w:r>
          </w:p>
        </w:tc>
        <w:tc>
          <w:tcPr>
            <w:tcW w:w="3311" w:type="dxa"/>
            <w:tcBorders>
              <w:top w:val="single" w:sz="2" w:space="0" w:color="000000"/>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 xml:space="preserve">Time </w:t>
            </w:r>
          </w:p>
        </w:tc>
        <w:tc>
          <w:tcPr>
            <w:tcW w:w="3366" w:type="dxa"/>
            <w:tcBorders>
              <w:top w:val="single" w:sz="2" w:space="0" w:color="000000"/>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r w:rsidRPr="000D7FC5">
              <w:rPr>
                <w:rFonts w:ascii="Helvetica" w:eastAsia="Times New Roman" w:hAnsi="Helvetica" w:cs="Helvetica"/>
                <w:bCs/>
                <w:snapToGrid w:val="0"/>
                <w:sz w:val="18"/>
                <w:szCs w:val="18"/>
              </w:rPr>
              <w:t>Minutes</w:t>
            </w:r>
          </w:p>
        </w:tc>
      </w:tr>
      <w:tr w:rsidR="000D7FC5" w:rsidRPr="000D7FC5">
        <w:tc>
          <w:tcPr>
            <w:tcW w:w="3403"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Period 1 </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p>
        </w:tc>
        <w:tc>
          <w:tcPr>
            <w:tcW w:w="3311"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7:50 </w:t>
            </w:r>
            <w:r w:rsidRPr="000D7FC5">
              <w:rPr>
                <w:rFonts w:ascii="Helvetica" w:hAnsi="Times New Roman" w:cs="Times New Roman"/>
                <w:b/>
                <w:sz w:val="18"/>
              </w:rPr>
              <w:t>–</w:t>
            </w:r>
            <w:r w:rsidRPr="000D7FC5">
              <w:rPr>
                <w:rFonts w:ascii="Helvetica" w:hAnsi="Times New Roman" w:cs="Times New Roman"/>
                <w:b/>
                <w:sz w:val="18"/>
              </w:rPr>
              <w:t xml:space="preserve"> 9:15</w:t>
            </w:r>
          </w:p>
        </w:tc>
        <w:tc>
          <w:tcPr>
            <w:tcW w:w="3366" w:type="dxa"/>
            <w:tcBorders>
              <w:top w:val="nil"/>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85</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Homeroom included</w:t>
            </w:r>
          </w:p>
        </w:tc>
      </w:tr>
      <w:tr w:rsidR="000D7FC5" w:rsidRPr="000D7FC5">
        <w:tc>
          <w:tcPr>
            <w:tcW w:w="3403"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Period 2 </w:t>
            </w:r>
          </w:p>
          <w:p w:rsidR="000D7FC5" w:rsidRPr="000D7FC5" w:rsidRDefault="000D7FC5" w:rsidP="000D7FC5">
            <w:pPr>
              <w:widowControl w:val="0"/>
              <w:autoSpaceDE w:val="0"/>
              <w:autoSpaceDN w:val="0"/>
              <w:adjustRightInd w:val="0"/>
              <w:rPr>
                <w:rFonts w:ascii="Times New Roman" w:hAnsi="Times New Roman" w:cs="Times New Roman"/>
              </w:rPr>
            </w:pPr>
          </w:p>
        </w:tc>
        <w:tc>
          <w:tcPr>
            <w:tcW w:w="3311"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Times New Roman"/>
                <w:b/>
                <w:bCs/>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9:19 </w:t>
            </w:r>
            <w:r w:rsidRPr="000D7FC5">
              <w:rPr>
                <w:rFonts w:ascii="Helvetica" w:hAnsi="Times New Roman" w:cs="Times New Roman"/>
                <w:b/>
                <w:sz w:val="18"/>
              </w:rPr>
              <w:t>–</w:t>
            </w:r>
            <w:r w:rsidRPr="000D7FC5">
              <w:rPr>
                <w:rFonts w:ascii="Helvetica" w:hAnsi="Times New Roman" w:cs="Times New Roman"/>
                <w:b/>
                <w:sz w:val="18"/>
              </w:rPr>
              <w:t xml:space="preserve"> 10:29 </w:t>
            </w:r>
          </w:p>
        </w:tc>
        <w:tc>
          <w:tcPr>
            <w:tcW w:w="3366" w:type="dxa"/>
            <w:tcBorders>
              <w:top w:val="nil"/>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70</w:t>
            </w:r>
          </w:p>
        </w:tc>
      </w:tr>
      <w:tr w:rsidR="000D7FC5" w:rsidRPr="000D7FC5">
        <w:tc>
          <w:tcPr>
            <w:tcW w:w="3403"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Period 3 </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p>
        </w:tc>
        <w:tc>
          <w:tcPr>
            <w:tcW w:w="3311"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10:33 </w:t>
            </w:r>
            <w:r w:rsidRPr="000D7FC5">
              <w:rPr>
                <w:rFonts w:ascii="Helvetica" w:hAnsi="Times New Roman" w:cs="Times New Roman"/>
                <w:b/>
                <w:sz w:val="18"/>
              </w:rPr>
              <w:t>–</w:t>
            </w:r>
            <w:r w:rsidRPr="000D7FC5">
              <w:rPr>
                <w:rFonts w:ascii="Helvetica" w:hAnsi="Times New Roman" w:cs="Times New Roman"/>
                <w:b/>
                <w:sz w:val="18"/>
              </w:rPr>
              <w:t xml:space="preserve"> 12:17</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Lunch </w:t>
            </w:r>
            <w:r w:rsidRPr="000D7FC5">
              <w:rPr>
                <w:rFonts w:ascii="Helvetica" w:hAnsi="Times New Roman" w:cs="Times New Roman"/>
                <w:b/>
                <w:sz w:val="18"/>
              </w:rPr>
              <w:t>–</w:t>
            </w:r>
            <w:r w:rsidRPr="000D7FC5">
              <w:rPr>
                <w:rFonts w:ascii="Helvetica" w:hAnsi="Times New Roman" w:cs="Times New Roman"/>
                <w:b/>
                <w:sz w:val="18"/>
              </w:rPr>
              <w:t xml:space="preserve"> 10:33 </w:t>
            </w:r>
            <w:r w:rsidRPr="000D7FC5">
              <w:rPr>
                <w:rFonts w:ascii="Helvetica" w:hAnsi="Times New Roman" w:cs="Times New Roman"/>
                <w:b/>
                <w:sz w:val="18"/>
              </w:rPr>
              <w:t>–</w:t>
            </w:r>
            <w:r w:rsidRPr="000D7FC5">
              <w:rPr>
                <w:rFonts w:ascii="Helvetica" w:hAnsi="Times New Roman" w:cs="Times New Roman"/>
                <w:b/>
                <w:sz w:val="18"/>
              </w:rPr>
              <w:t xml:space="preserve"> 11:03</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Class </w:t>
            </w:r>
            <w:r w:rsidRPr="000D7FC5">
              <w:rPr>
                <w:rFonts w:ascii="Helvetica" w:hAnsi="Times New Roman" w:cs="Times New Roman"/>
                <w:b/>
                <w:sz w:val="18"/>
              </w:rPr>
              <w:t>–</w:t>
            </w:r>
            <w:r w:rsidRPr="000D7FC5">
              <w:rPr>
                <w:rFonts w:ascii="Helvetica" w:hAnsi="Times New Roman" w:cs="Times New Roman"/>
                <w:b/>
                <w:sz w:val="18"/>
              </w:rPr>
              <w:t xml:space="preserve"> 11:07 </w:t>
            </w:r>
            <w:r w:rsidRPr="000D7FC5">
              <w:rPr>
                <w:rFonts w:ascii="Helvetica" w:hAnsi="Times New Roman" w:cs="Times New Roman"/>
                <w:b/>
                <w:sz w:val="18"/>
              </w:rPr>
              <w:t>–</w:t>
            </w:r>
            <w:r w:rsidRPr="000D7FC5">
              <w:rPr>
                <w:rFonts w:ascii="Helvetica" w:hAnsi="Times New Roman" w:cs="Times New Roman"/>
                <w:b/>
                <w:sz w:val="18"/>
              </w:rPr>
              <w:t xml:space="preserve"> 12:17</w:t>
            </w:r>
          </w:p>
          <w:p w:rsidR="000D7FC5" w:rsidRPr="000D7FC5" w:rsidRDefault="000D7FC5" w:rsidP="000D7FC5">
            <w:pPr>
              <w:widowControl w:val="0"/>
              <w:autoSpaceDE w:val="0"/>
              <w:autoSpaceDN w:val="0"/>
              <w:adjustRightInd w:val="0"/>
              <w:rPr>
                <w:rFonts w:ascii="Times New Roman" w:hAnsi="Times New Roman" w:cs="Times New Roman"/>
              </w:rPr>
            </w:pPr>
          </w:p>
        </w:tc>
        <w:tc>
          <w:tcPr>
            <w:tcW w:w="3366" w:type="dxa"/>
            <w:tcBorders>
              <w:top w:val="nil"/>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Times New Roman"/>
                <w:b/>
                <w:bCs/>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Total = 100</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Lunch = 30 </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Class = 70</w:t>
            </w:r>
          </w:p>
        </w:tc>
      </w:tr>
      <w:tr w:rsidR="000D7FC5" w:rsidRPr="000D7FC5">
        <w:tc>
          <w:tcPr>
            <w:tcW w:w="3403"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Period 4 </w:t>
            </w:r>
          </w:p>
        </w:tc>
        <w:tc>
          <w:tcPr>
            <w:tcW w:w="3311"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10:33 </w:t>
            </w:r>
            <w:r w:rsidRPr="000D7FC5">
              <w:rPr>
                <w:rFonts w:ascii="Helvetica" w:hAnsi="Times New Roman" w:cs="Times New Roman"/>
                <w:b/>
                <w:sz w:val="18"/>
              </w:rPr>
              <w:t>–</w:t>
            </w:r>
            <w:r w:rsidRPr="000D7FC5">
              <w:rPr>
                <w:rFonts w:ascii="Helvetica" w:hAnsi="Times New Roman" w:cs="Times New Roman"/>
                <w:b/>
                <w:sz w:val="18"/>
              </w:rPr>
              <w:t xml:space="preserve"> 12:17</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Class </w:t>
            </w:r>
            <w:r w:rsidRPr="000D7FC5">
              <w:rPr>
                <w:rFonts w:ascii="Helvetica" w:hAnsi="Times New Roman" w:cs="Times New Roman"/>
                <w:b/>
                <w:sz w:val="18"/>
              </w:rPr>
              <w:t>–</w:t>
            </w:r>
            <w:r w:rsidRPr="000D7FC5">
              <w:rPr>
                <w:rFonts w:ascii="Helvetica" w:hAnsi="Times New Roman" w:cs="Times New Roman"/>
                <w:b/>
                <w:sz w:val="18"/>
              </w:rPr>
              <w:t xml:space="preserve"> 10:33 </w:t>
            </w:r>
            <w:r w:rsidRPr="000D7FC5">
              <w:rPr>
                <w:rFonts w:ascii="Helvetica" w:hAnsi="Times New Roman" w:cs="Times New Roman"/>
                <w:b/>
                <w:sz w:val="18"/>
              </w:rPr>
              <w:t>–</w:t>
            </w:r>
            <w:r w:rsidRPr="000D7FC5">
              <w:rPr>
                <w:rFonts w:ascii="Helvetica" w:hAnsi="Times New Roman" w:cs="Times New Roman"/>
                <w:b/>
                <w:sz w:val="18"/>
              </w:rPr>
              <w:t xml:space="preserve"> 11:10</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Lunch </w:t>
            </w:r>
            <w:r w:rsidRPr="000D7FC5">
              <w:rPr>
                <w:rFonts w:ascii="Helvetica" w:hAnsi="Times New Roman" w:cs="Times New Roman"/>
                <w:b/>
                <w:sz w:val="18"/>
              </w:rPr>
              <w:t>–</w:t>
            </w:r>
            <w:r w:rsidRPr="000D7FC5">
              <w:rPr>
                <w:rFonts w:ascii="Helvetica" w:hAnsi="Times New Roman" w:cs="Times New Roman"/>
                <w:b/>
                <w:sz w:val="18"/>
              </w:rPr>
              <w:t xml:space="preserve"> 11:10 </w:t>
            </w:r>
            <w:r w:rsidRPr="000D7FC5">
              <w:rPr>
                <w:rFonts w:ascii="Helvetica" w:hAnsi="Times New Roman" w:cs="Times New Roman"/>
                <w:b/>
                <w:sz w:val="18"/>
              </w:rPr>
              <w:t>–</w:t>
            </w:r>
            <w:r w:rsidRPr="000D7FC5">
              <w:rPr>
                <w:rFonts w:ascii="Helvetica" w:hAnsi="Times New Roman" w:cs="Times New Roman"/>
                <w:b/>
                <w:sz w:val="18"/>
              </w:rPr>
              <w:t xml:space="preserve"> 11:40</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Class- 11:44 </w:t>
            </w:r>
            <w:r w:rsidRPr="000D7FC5">
              <w:rPr>
                <w:rFonts w:ascii="Helvetica" w:hAnsi="Times New Roman" w:cs="Times New Roman"/>
                <w:b/>
                <w:sz w:val="18"/>
              </w:rPr>
              <w:t>–</w:t>
            </w:r>
            <w:r w:rsidRPr="000D7FC5">
              <w:rPr>
                <w:rFonts w:ascii="Helvetica" w:hAnsi="Times New Roman" w:cs="Times New Roman"/>
                <w:b/>
                <w:sz w:val="18"/>
              </w:rPr>
              <w:t xml:space="preserve"> 12:17</w:t>
            </w:r>
          </w:p>
          <w:p w:rsidR="000D7FC5" w:rsidRPr="000D7FC5" w:rsidRDefault="000D7FC5" w:rsidP="000D7FC5">
            <w:pPr>
              <w:widowControl w:val="0"/>
              <w:autoSpaceDE w:val="0"/>
              <w:autoSpaceDN w:val="0"/>
              <w:adjustRightInd w:val="0"/>
              <w:rPr>
                <w:rFonts w:ascii="Times New Roman" w:hAnsi="Times New Roman" w:cs="Times New Roman"/>
              </w:rPr>
            </w:pPr>
          </w:p>
        </w:tc>
        <w:tc>
          <w:tcPr>
            <w:tcW w:w="3366" w:type="dxa"/>
            <w:tcBorders>
              <w:top w:val="nil"/>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Times New Roman"/>
                <w:b/>
                <w:bCs/>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Total = 100</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Class = 37</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Lunch = 30</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Class = 33</w:t>
            </w:r>
          </w:p>
        </w:tc>
      </w:tr>
      <w:tr w:rsidR="000D7FC5" w:rsidRPr="000D7FC5">
        <w:tc>
          <w:tcPr>
            <w:tcW w:w="3403"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Period 5 </w:t>
            </w:r>
          </w:p>
        </w:tc>
        <w:tc>
          <w:tcPr>
            <w:tcW w:w="3311"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10:33 </w:t>
            </w:r>
            <w:r w:rsidRPr="000D7FC5">
              <w:rPr>
                <w:rFonts w:ascii="Helvetica" w:hAnsi="Times New Roman" w:cs="Times New Roman"/>
                <w:b/>
                <w:sz w:val="18"/>
              </w:rPr>
              <w:t>–</w:t>
            </w:r>
            <w:r w:rsidRPr="000D7FC5">
              <w:rPr>
                <w:rFonts w:ascii="Helvetica" w:hAnsi="Times New Roman" w:cs="Times New Roman"/>
                <w:b/>
                <w:sz w:val="18"/>
              </w:rPr>
              <w:t xml:space="preserve"> 12:17</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Class </w:t>
            </w:r>
            <w:r w:rsidRPr="000D7FC5">
              <w:rPr>
                <w:rFonts w:ascii="Helvetica" w:hAnsi="Times New Roman" w:cs="Times New Roman"/>
                <w:b/>
                <w:sz w:val="18"/>
              </w:rPr>
              <w:t>–</w:t>
            </w:r>
            <w:r w:rsidRPr="000D7FC5">
              <w:rPr>
                <w:rFonts w:ascii="Helvetica" w:hAnsi="Times New Roman" w:cs="Times New Roman"/>
                <w:b/>
                <w:sz w:val="18"/>
              </w:rPr>
              <w:t xml:space="preserve"> 10:33 </w:t>
            </w:r>
            <w:r w:rsidRPr="000D7FC5">
              <w:rPr>
                <w:rFonts w:ascii="Helvetica" w:hAnsi="Times New Roman" w:cs="Times New Roman"/>
                <w:b/>
                <w:sz w:val="18"/>
              </w:rPr>
              <w:t>–</w:t>
            </w:r>
            <w:r w:rsidRPr="000D7FC5">
              <w:rPr>
                <w:rFonts w:ascii="Helvetica" w:hAnsi="Times New Roman" w:cs="Times New Roman"/>
                <w:b/>
                <w:sz w:val="18"/>
              </w:rPr>
              <w:t xml:space="preserve"> 11:47</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Lunch </w:t>
            </w:r>
            <w:r w:rsidRPr="000D7FC5">
              <w:rPr>
                <w:rFonts w:ascii="Helvetica" w:hAnsi="Times New Roman" w:cs="Times New Roman"/>
                <w:b/>
                <w:sz w:val="18"/>
              </w:rPr>
              <w:t>–</w:t>
            </w:r>
            <w:r w:rsidRPr="000D7FC5">
              <w:rPr>
                <w:rFonts w:ascii="Helvetica" w:hAnsi="Times New Roman" w:cs="Times New Roman"/>
                <w:b/>
                <w:sz w:val="18"/>
              </w:rPr>
              <w:t xml:space="preserve"> 11:47 </w:t>
            </w:r>
            <w:r w:rsidRPr="000D7FC5">
              <w:rPr>
                <w:rFonts w:ascii="Helvetica" w:hAnsi="Times New Roman" w:cs="Times New Roman"/>
                <w:b/>
                <w:sz w:val="18"/>
              </w:rPr>
              <w:t>–</w:t>
            </w:r>
            <w:r w:rsidRPr="000D7FC5">
              <w:rPr>
                <w:rFonts w:ascii="Helvetica" w:hAnsi="Times New Roman" w:cs="Times New Roman"/>
                <w:b/>
                <w:sz w:val="18"/>
              </w:rPr>
              <w:t xml:space="preserve"> 12:17</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p>
        </w:tc>
        <w:tc>
          <w:tcPr>
            <w:tcW w:w="3366" w:type="dxa"/>
            <w:tcBorders>
              <w:top w:val="nil"/>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Total = 104</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Class = 74</w:t>
            </w: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 xml:space="preserve">Lunch = 30 </w:t>
            </w:r>
          </w:p>
        </w:tc>
      </w:tr>
      <w:tr w:rsidR="000D7FC5" w:rsidRPr="000D7FC5">
        <w:tc>
          <w:tcPr>
            <w:tcW w:w="3403"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Period 6 </w:t>
            </w:r>
          </w:p>
          <w:p w:rsidR="000D7FC5" w:rsidRPr="000D7FC5" w:rsidRDefault="000D7FC5" w:rsidP="000D7FC5">
            <w:pPr>
              <w:widowControl w:val="0"/>
              <w:autoSpaceDE w:val="0"/>
              <w:autoSpaceDN w:val="0"/>
              <w:adjustRightInd w:val="0"/>
              <w:rPr>
                <w:rFonts w:ascii="Times New Roman" w:hAnsi="Times New Roman" w:cs="Times New Roman"/>
              </w:rPr>
            </w:pPr>
          </w:p>
        </w:tc>
        <w:tc>
          <w:tcPr>
            <w:tcW w:w="3311"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Times New Roman"/>
                <w:b/>
                <w:bCs/>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12:21 </w:t>
            </w:r>
            <w:r w:rsidRPr="000D7FC5">
              <w:rPr>
                <w:rFonts w:ascii="Helvetica" w:hAnsi="Times New Roman" w:cs="Times New Roman"/>
                <w:b/>
                <w:sz w:val="18"/>
              </w:rPr>
              <w:t>–</w:t>
            </w:r>
            <w:r w:rsidRPr="000D7FC5">
              <w:rPr>
                <w:rFonts w:ascii="Helvetica" w:hAnsi="Times New Roman" w:cs="Times New Roman"/>
                <w:b/>
                <w:sz w:val="18"/>
              </w:rPr>
              <w:t xml:space="preserve"> 1:31</w:t>
            </w:r>
          </w:p>
        </w:tc>
        <w:tc>
          <w:tcPr>
            <w:tcW w:w="3366" w:type="dxa"/>
            <w:tcBorders>
              <w:top w:val="nil"/>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70</w:t>
            </w:r>
          </w:p>
          <w:p w:rsidR="000D7FC5" w:rsidRPr="000D7FC5" w:rsidRDefault="000D7FC5" w:rsidP="000D7FC5">
            <w:pPr>
              <w:widowControl w:val="0"/>
              <w:autoSpaceDE w:val="0"/>
              <w:autoSpaceDN w:val="0"/>
              <w:adjustRightInd w:val="0"/>
              <w:rPr>
                <w:rFonts w:ascii="Times New Roman" w:hAnsi="Times New Roman" w:cs="Times New Roman"/>
                <w:snapToGrid w:val="0"/>
              </w:rPr>
            </w:pPr>
          </w:p>
        </w:tc>
      </w:tr>
      <w:tr w:rsidR="000D7FC5" w:rsidRPr="000D7FC5">
        <w:tc>
          <w:tcPr>
            <w:tcW w:w="3403"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Times New Roman"/>
                <w:b/>
                <w:bCs/>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Period 7 </w:t>
            </w:r>
          </w:p>
          <w:p w:rsidR="000D7FC5" w:rsidRPr="000D7FC5" w:rsidRDefault="000D7FC5" w:rsidP="000D7FC5">
            <w:pPr>
              <w:widowControl w:val="0"/>
              <w:autoSpaceDE w:val="0"/>
              <w:autoSpaceDN w:val="0"/>
              <w:adjustRightInd w:val="0"/>
              <w:rPr>
                <w:rFonts w:ascii="Times New Roman" w:hAnsi="Times New Roman" w:cs="Times New Roman"/>
              </w:rPr>
            </w:pPr>
          </w:p>
        </w:tc>
        <w:tc>
          <w:tcPr>
            <w:tcW w:w="3311" w:type="dxa"/>
            <w:tcBorders>
              <w:top w:val="nil"/>
              <w:left w:val="single" w:sz="2" w:space="0" w:color="000000"/>
              <w:bottom w:val="single" w:sz="2" w:space="0" w:color="000000"/>
              <w:right w:val="nil"/>
            </w:tcBorders>
          </w:tcPr>
          <w:p w:rsidR="000D7FC5" w:rsidRPr="000D7FC5" w:rsidRDefault="000D7FC5" w:rsidP="000D7FC5">
            <w:pPr>
              <w:widowControl w:val="0"/>
              <w:autoSpaceDE w:val="0"/>
              <w:autoSpaceDN w:val="0"/>
              <w:adjustRightInd w:val="0"/>
              <w:jc w:val="center"/>
              <w:rPr>
                <w:rFonts w:ascii="Helvetica" w:eastAsia="Times New Roman" w:hAnsi="Helvetica" w:cs="Times New Roman"/>
                <w:b/>
                <w:bCs/>
                <w:sz w:val="18"/>
                <w:szCs w:val="18"/>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b/>
                <w:sz w:val="18"/>
              </w:rPr>
              <w:t xml:space="preserve">1:35 </w:t>
            </w:r>
            <w:r w:rsidRPr="000D7FC5">
              <w:rPr>
                <w:rFonts w:ascii="Helvetica" w:hAnsi="Times New Roman" w:cs="Times New Roman"/>
                <w:b/>
                <w:sz w:val="18"/>
              </w:rPr>
              <w:t>–</w:t>
            </w:r>
            <w:r w:rsidRPr="000D7FC5">
              <w:rPr>
                <w:rFonts w:ascii="Helvetica" w:hAnsi="Times New Roman" w:cs="Times New Roman"/>
                <w:b/>
                <w:sz w:val="18"/>
              </w:rPr>
              <w:t xml:space="preserve"> 2:45</w:t>
            </w:r>
          </w:p>
        </w:tc>
        <w:tc>
          <w:tcPr>
            <w:tcW w:w="3366" w:type="dxa"/>
            <w:tcBorders>
              <w:top w:val="nil"/>
              <w:left w:val="single" w:sz="2" w:space="0" w:color="000000"/>
              <w:bottom w:val="single" w:sz="2" w:space="0" w:color="000000"/>
              <w:right w:val="single" w:sz="2" w:space="0" w:color="000000"/>
            </w:tcBorders>
          </w:tcPr>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70</w:t>
            </w:r>
          </w:p>
        </w:tc>
      </w:tr>
    </w:tbl>
    <w:p w:rsidR="000D7FC5" w:rsidRPr="000D7FC5" w:rsidRDefault="000D7FC5" w:rsidP="000D7FC5">
      <w:pPr>
        <w:widowControl w:val="0"/>
        <w:autoSpaceDE w:val="0"/>
        <w:autoSpaceDN w:val="0"/>
        <w:adjustRightInd w:val="0"/>
        <w:jc w:val="center"/>
        <w:rPr>
          <w:rFonts w:ascii="Helvetica" w:eastAsia="Times New Roman" w:hAnsi="Helvetica" w:cs="Helvetica"/>
          <w:b/>
          <w:bCs/>
          <w:snapToGrid w:val="0"/>
          <w:sz w:val="18"/>
          <w:szCs w:val="18"/>
        </w:rPr>
      </w:pPr>
    </w:p>
    <w:p w:rsidR="000D7FC5" w:rsidRPr="000D7FC5" w:rsidRDefault="000D7FC5" w:rsidP="000D7FC5">
      <w:pPr>
        <w:widowControl w:val="0"/>
        <w:autoSpaceDE w:val="0"/>
        <w:autoSpaceDN w:val="0"/>
        <w:adjustRightInd w:val="0"/>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 xml:space="preserve">Note: </w:t>
      </w:r>
    </w:p>
    <w:p w:rsidR="000D7FC5" w:rsidRPr="000D7FC5" w:rsidRDefault="000D7FC5" w:rsidP="000D7FC5">
      <w:pPr>
        <w:widowControl w:val="0"/>
        <w:numPr>
          <w:ilvl w:val="0"/>
          <w:numId w:val="10"/>
        </w:numPr>
        <w:autoSpaceDE w:val="0"/>
        <w:autoSpaceDN w:val="0"/>
        <w:adjustRightInd w:val="0"/>
        <w:spacing w:after="200" w:line="276" w:lineRule="auto"/>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 xml:space="preserve">74 minutes classes include 4 minutes of pass time. </w:t>
      </w:r>
    </w:p>
    <w:p w:rsidR="000D7FC5" w:rsidRPr="000D7FC5" w:rsidRDefault="000D7FC5" w:rsidP="000D7FC5">
      <w:pPr>
        <w:widowControl w:val="0"/>
        <w:numPr>
          <w:ilvl w:val="0"/>
          <w:numId w:val="10"/>
        </w:numPr>
        <w:autoSpaceDE w:val="0"/>
        <w:autoSpaceDN w:val="0"/>
        <w:adjustRightInd w:val="0"/>
        <w:spacing w:after="200" w:line="276" w:lineRule="auto"/>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Homeroom is included in the first period</w:t>
      </w:r>
    </w:p>
    <w:p w:rsidR="000D7FC5" w:rsidRPr="000D7FC5" w:rsidRDefault="000D7FC5" w:rsidP="000D7FC5">
      <w:pPr>
        <w:widowControl w:val="0"/>
        <w:numPr>
          <w:ilvl w:val="0"/>
          <w:numId w:val="10"/>
        </w:numPr>
        <w:autoSpaceDE w:val="0"/>
        <w:autoSpaceDN w:val="0"/>
        <w:adjustRightInd w:val="0"/>
        <w:spacing w:after="200" w:line="276" w:lineRule="auto"/>
        <w:rPr>
          <w:rFonts w:ascii="Helvetica" w:eastAsia="Times New Roman" w:hAnsi="Helvetica" w:cs="Helvetica"/>
          <w:b/>
          <w:bCs/>
          <w:snapToGrid w:val="0"/>
          <w:sz w:val="18"/>
          <w:szCs w:val="18"/>
        </w:rPr>
      </w:pPr>
      <w:r w:rsidRPr="000D7FC5">
        <w:rPr>
          <w:rFonts w:ascii="Helvetica" w:eastAsia="Times New Roman" w:hAnsi="Helvetica" w:cs="Helvetica"/>
          <w:b/>
          <w:bCs/>
          <w:snapToGrid w:val="0"/>
          <w:sz w:val="18"/>
          <w:szCs w:val="18"/>
        </w:rPr>
        <w:t>First period begins five minutes late</w:t>
      </w:r>
    </w:p>
    <w:p w:rsidR="000D7FC5" w:rsidRPr="000D7FC5" w:rsidRDefault="000D7FC5" w:rsidP="000D7FC5">
      <w:pPr>
        <w:widowControl w:val="0"/>
        <w:autoSpaceDE w:val="0"/>
        <w:autoSpaceDN w:val="0"/>
        <w:adjustRightInd w:val="0"/>
        <w:spacing w:after="200" w:line="276" w:lineRule="auto"/>
        <w:ind w:left="720"/>
        <w:rPr>
          <w:rFonts w:ascii="Helvetica" w:eastAsia="Times New Roman" w:hAnsi="Helvetica" w:cs="Helvetica"/>
          <w:b/>
          <w:bCs/>
          <w:snapToGrid w:val="0"/>
          <w:sz w:val="18"/>
          <w:szCs w:val="18"/>
        </w:rPr>
      </w:pPr>
    </w:p>
    <w:p w:rsidR="00022206" w:rsidRDefault="00022206" w:rsidP="000D7FC5">
      <w:pPr>
        <w:widowControl w:val="0"/>
        <w:autoSpaceDE w:val="0"/>
        <w:autoSpaceDN w:val="0"/>
        <w:adjustRightInd w:val="0"/>
        <w:rPr>
          <w:rFonts w:ascii="Helvetica" w:eastAsia="Times New Roman" w:hAnsi="Helvetica" w:cs="Helvetica"/>
          <w:b/>
          <w:bCs/>
          <w:snapToGrid w:val="0"/>
        </w:rPr>
      </w:pPr>
    </w:p>
    <w:p w:rsidR="00022206" w:rsidRDefault="00022206" w:rsidP="000D7FC5">
      <w:pPr>
        <w:widowControl w:val="0"/>
        <w:autoSpaceDE w:val="0"/>
        <w:autoSpaceDN w:val="0"/>
        <w:adjustRightInd w:val="0"/>
        <w:rPr>
          <w:rFonts w:ascii="Helvetica" w:eastAsia="Times New Roman" w:hAnsi="Helvetica" w:cs="Helvetica"/>
          <w:b/>
          <w:bCs/>
          <w:snapToGrid w:val="0"/>
        </w:rPr>
      </w:pPr>
    </w:p>
    <w:p w:rsidR="000D7FC5" w:rsidRPr="000D7FC5" w:rsidRDefault="000D7FC5" w:rsidP="000D7FC5">
      <w:pPr>
        <w:widowControl w:val="0"/>
        <w:autoSpaceDE w:val="0"/>
        <w:autoSpaceDN w:val="0"/>
        <w:adjustRightInd w:val="0"/>
        <w:rPr>
          <w:rFonts w:ascii="Helvetica" w:eastAsia="Times New Roman" w:hAnsi="Helvetica" w:cs="Helvetica"/>
          <w:b/>
          <w:bCs/>
          <w:snapToGrid w:val="0"/>
        </w:rPr>
      </w:pPr>
      <w:r w:rsidRPr="000D7FC5">
        <w:rPr>
          <w:rFonts w:ascii="Helvetica" w:eastAsia="Times New Roman" w:hAnsi="Helvetica" w:cs="Helvetica"/>
          <w:b/>
          <w:bCs/>
          <w:snapToGrid w:val="0"/>
        </w:rPr>
        <w:t>Delayed Opening Time</w:t>
      </w:r>
      <w:r w:rsidRPr="000D7FC5">
        <w:rPr>
          <w:rFonts w:ascii="Helvetica" w:eastAsia="Times New Roman" w:hAnsi="Helvetica" w:cs="Helvetica"/>
          <w:bCs/>
          <w:snapToGrid w:val="0"/>
        </w:rPr>
        <w:t xml:space="preserve"> </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rPr>
        <w:t>Palmyra Area School District policy:</w:t>
      </w:r>
    </w:p>
    <w:p w:rsidR="000D7FC5" w:rsidRPr="000D7FC5" w:rsidRDefault="000D7FC5" w:rsidP="000D7FC5">
      <w:pPr>
        <w:widowControl w:val="0"/>
        <w:autoSpaceDE w:val="0"/>
        <w:autoSpaceDN w:val="0"/>
        <w:adjustRightInd w:val="0"/>
        <w:ind w:firstLine="720"/>
        <w:rPr>
          <w:rFonts w:ascii="Helvetica" w:eastAsia="Times New Roman" w:hAnsi="Helvetica" w:cs="Helvetica"/>
          <w:b/>
          <w:bCs/>
          <w:snapToGrid w:val="0"/>
        </w:rPr>
      </w:pPr>
      <w:proofErr w:type="gramStart"/>
      <w:r w:rsidRPr="000D7FC5">
        <w:rPr>
          <w:rFonts w:ascii="Helvetica" w:eastAsia="Times New Roman" w:hAnsi="Helvetica" w:cs="Helvetica"/>
          <w:bCs/>
          <w:snapToGrid w:val="0"/>
        </w:rPr>
        <w:t>one</w:t>
      </w:r>
      <w:proofErr w:type="gramEnd"/>
      <w:r w:rsidRPr="000D7FC5">
        <w:rPr>
          <w:rFonts w:ascii="Helvetica" w:eastAsia="Times New Roman" w:hAnsi="Helvetica" w:cs="Helvetica"/>
          <w:bCs/>
          <w:snapToGrid w:val="0"/>
        </w:rPr>
        <w:t xml:space="preserve"> or two hour delay</w:t>
      </w:r>
    </w:p>
    <w:p w:rsidR="000D7FC5" w:rsidRPr="000D7FC5" w:rsidRDefault="00022206" w:rsidP="000D7FC5">
      <w:pPr>
        <w:widowControl w:val="0"/>
        <w:autoSpaceDE w:val="0"/>
        <w:autoSpaceDN w:val="0"/>
        <w:adjustRightInd w:val="0"/>
        <w:rPr>
          <w:rFonts w:ascii="Times New Roman" w:hAnsi="Times New Roman" w:cs="Times New Roman"/>
        </w:rPr>
      </w:pPr>
      <w:r>
        <w:rPr>
          <w:rFonts w:ascii="Helvetica" w:hAnsi="Times New Roman" w:cs="Times New Roman"/>
        </w:rPr>
        <w:tab/>
      </w:r>
      <w:proofErr w:type="gramStart"/>
      <w:r w:rsidR="000D7FC5" w:rsidRPr="000D7FC5">
        <w:rPr>
          <w:rFonts w:ascii="Helvetica" w:hAnsi="Times New Roman" w:cs="Times New Roman"/>
        </w:rPr>
        <w:t>educe</w:t>
      </w:r>
      <w:proofErr w:type="gramEnd"/>
      <w:r w:rsidR="000D7FC5" w:rsidRPr="000D7FC5">
        <w:rPr>
          <w:rFonts w:ascii="Helvetica" w:hAnsi="Times New Roman" w:cs="Times New Roman"/>
        </w:rPr>
        <w:t xml:space="preserve"> time of first and second period</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Helvetica" w:eastAsia="Times New Roman" w:hAnsi="Helvetica" w:cs="Times New Roman"/>
          <w:b/>
          <w:bCs/>
        </w:rPr>
      </w:pPr>
      <w:r w:rsidRPr="000D7FC5">
        <w:rPr>
          <w:rFonts w:ascii="Helvetica" w:eastAsia="Times New Roman" w:hAnsi="Helvetica" w:cs="Times New Roman"/>
          <w:b/>
          <w:bCs/>
        </w:rPr>
        <w:t>Academic Dishonesty</w:t>
      </w:r>
    </w:p>
    <w:p w:rsidR="000D7FC5" w:rsidRPr="000D7FC5" w:rsidRDefault="000D7FC5" w:rsidP="000D7FC5">
      <w:pPr>
        <w:widowControl w:val="0"/>
        <w:autoSpaceDE w:val="0"/>
        <w:autoSpaceDN w:val="0"/>
        <w:adjustRightInd w:val="0"/>
        <w:rPr>
          <w:rFonts w:ascii="Helvetica" w:eastAsia="Times New Roman" w:hAnsi="Helvetica" w:cs="Helvetica"/>
          <w:b/>
          <w:bCs/>
          <w:snapToGrid w:val="0"/>
        </w:rPr>
      </w:pPr>
      <w:r w:rsidRPr="000D7FC5">
        <w:rPr>
          <w:rFonts w:ascii="Helvetica" w:eastAsia="Times New Roman" w:hAnsi="Helvetica" w:cs="Helvetica"/>
          <w:bCs/>
          <w:snapToGrid w:val="0"/>
        </w:rPr>
        <w:t>Palmyra School District Policy</w:t>
      </w:r>
    </w:p>
    <w:p w:rsidR="000D7FC5" w:rsidRPr="000D7FC5" w:rsidRDefault="000D7FC5" w:rsidP="000D7FC5">
      <w:pPr>
        <w:widowControl w:val="0"/>
        <w:tabs>
          <w:tab w:val="left" w:pos="810"/>
          <w:tab w:val="left" w:pos="2610"/>
        </w:tabs>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spacing w:before="244" w:line="249" w:lineRule="exact"/>
        <w:rPr>
          <w:rFonts w:ascii="Times New Roman" w:hAnsi="Times New Roman" w:cs="Times New Roman"/>
        </w:rPr>
      </w:pPr>
      <w:r w:rsidRPr="000D7FC5">
        <w:rPr>
          <w:rFonts w:ascii="Times New Roman" w:hAnsi="Times New Roman" w:cs="Times New Roman"/>
          <w:b/>
          <w:u w:val="single"/>
        </w:rPr>
        <w:t xml:space="preserve">ACADEMIC </w:t>
      </w:r>
      <w:proofErr w:type="gramStart"/>
      <w:r w:rsidRPr="000D7FC5">
        <w:rPr>
          <w:rFonts w:ascii="Times New Roman" w:hAnsi="Times New Roman" w:cs="Times New Roman"/>
          <w:b/>
          <w:u w:val="single"/>
        </w:rPr>
        <w:t>DISHONESTY</w:t>
      </w:r>
      <w:r w:rsidRPr="000D7FC5">
        <w:rPr>
          <w:rFonts w:ascii="Times New Roman" w:hAnsi="Times New Roman" w:cs="Times New Roman"/>
        </w:rPr>
        <w:t xml:space="preserve">  is</w:t>
      </w:r>
      <w:proofErr w:type="gramEnd"/>
      <w:r w:rsidRPr="000D7FC5">
        <w:rPr>
          <w:rFonts w:ascii="Times New Roman" w:hAnsi="Times New Roman" w:cs="Times New Roman"/>
        </w:rPr>
        <w:t xml:space="preserve"> defined in Administrative Procedure 594.  A partial description of this procedure is given below. </w:t>
      </w:r>
    </w:p>
    <w:p w:rsidR="000D7FC5" w:rsidRPr="000D7FC5" w:rsidRDefault="000D7FC5" w:rsidP="000D7FC5">
      <w:pPr>
        <w:widowControl w:val="0"/>
        <w:autoSpaceDE w:val="0"/>
        <w:autoSpaceDN w:val="0"/>
        <w:adjustRightInd w:val="0"/>
        <w:spacing w:before="244" w:line="249" w:lineRule="exact"/>
        <w:rPr>
          <w:rFonts w:ascii="Times New Roman" w:hAnsi="Times New Roman" w:cs="Times New Roman"/>
        </w:rPr>
      </w:pPr>
      <w:r w:rsidRPr="000D7FC5">
        <w:rPr>
          <w:rFonts w:ascii="Times New Roman" w:hAnsi="Times New Roman" w:cs="Times New Roman"/>
        </w:rPr>
        <w:t xml:space="preserve">“Academic dishonesty is defined as an intentional act of deception in which a student seeks to claim credit for the work or effort of another person, or uses unauthorized material or fabricated information in any academic work.”  It includes, but is not limited to: </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spacing w:line="249" w:lineRule="exact"/>
        <w:ind w:left="1440" w:hanging="720"/>
        <w:rPr>
          <w:rFonts w:ascii="Times New Roman" w:hAnsi="Times New Roman" w:cs="Times New Roman"/>
        </w:rPr>
      </w:pPr>
      <w:r w:rsidRPr="000D7FC5">
        <w:rPr>
          <w:rFonts w:ascii="Times New Roman" w:hAnsi="Times New Roman" w:cs="Times New Roman"/>
        </w:rPr>
        <w:t xml:space="preserve">A. </w:t>
      </w:r>
      <w:r w:rsidRPr="000D7FC5">
        <w:rPr>
          <w:rFonts w:ascii="Times New Roman" w:hAnsi="Times New Roman" w:cs="Times New Roman"/>
        </w:rPr>
        <w:tab/>
        <w:t xml:space="preserve">Cheating - giving or receiving answers on assigned material, using materials or aids forbidden by the instructor ... unauthorized possession of examinations.... </w:t>
      </w:r>
    </w:p>
    <w:p w:rsidR="000D7FC5" w:rsidRPr="000D7FC5" w:rsidRDefault="00022206" w:rsidP="000D7FC5">
      <w:pPr>
        <w:widowControl w:val="0"/>
        <w:autoSpaceDE w:val="0"/>
        <w:autoSpaceDN w:val="0"/>
        <w:adjustRightInd w:val="0"/>
        <w:rPr>
          <w:rFonts w:ascii="Times New Roman" w:hAnsi="Times New Roman" w:cs="Times New Roman"/>
        </w:rPr>
      </w:pPr>
      <w:r>
        <w:rPr>
          <w:rFonts w:ascii="Times New Roman" w:hAnsi="Times New Roman" w:cs="Times New Roman"/>
        </w:rPr>
        <w:tab/>
      </w:r>
      <w:r w:rsidR="000D7FC5" w:rsidRPr="000D7FC5">
        <w:rPr>
          <w:rFonts w:ascii="Times New Roman" w:hAnsi="Times New Roman" w:cs="Times New Roman"/>
        </w:rPr>
        <w:t xml:space="preserve">B. </w:t>
      </w:r>
      <w:r w:rsidR="000D7FC5" w:rsidRPr="000D7FC5">
        <w:rPr>
          <w:rFonts w:ascii="Times New Roman" w:hAnsi="Times New Roman" w:cs="Times New Roman"/>
        </w:rPr>
        <w:tab/>
        <w:t xml:space="preserve">Plagiarism - offering someone else's work, words, or ideas as one's own or using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D7FC5" w:rsidRPr="000D7FC5">
        <w:rPr>
          <w:rFonts w:ascii="Times New Roman" w:hAnsi="Times New Roman" w:cs="Times New Roman"/>
        </w:rPr>
        <w:t xml:space="preserve">material from another source without acknowledgement. </w:t>
      </w:r>
    </w:p>
    <w:p w:rsidR="000D7FC5" w:rsidRPr="000D7FC5" w:rsidRDefault="000D7FC5" w:rsidP="000D7FC5">
      <w:pPr>
        <w:widowControl w:val="0"/>
        <w:autoSpaceDE w:val="0"/>
        <w:autoSpaceDN w:val="0"/>
        <w:adjustRightInd w:val="0"/>
        <w:ind w:left="1440" w:hanging="720"/>
        <w:rPr>
          <w:rFonts w:ascii="Times New Roman" w:hAnsi="Times New Roman" w:cs="Times New Roman"/>
        </w:rPr>
      </w:pPr>
      <w:r w:rsidRPr="000D7FC5">
        <w:rPr>
          <w:rFonts w:ascii="Times New Roman" w:hAnsi="Times New Roman" w:cs="Times New Roman"/>
        </w:rPr>
        <w:t xml:space="preserve"> C.</w:t>
      </w:r>
      <w:r w:rsidRPr="000D7FC5">
        <w:rPr>
          <w:rFonts w:ascii="Times New Roman" w:hAnsi="Times New Roman" w:cs="Times New Roman"/>
        </w:rPr>
        <w:tab/>
        <w:t xml:space="preserve"> Interference – interfering without permission with the work of another student, either by obtaining, changing or destroying the work of another student.</w:t>
      </w:r>
    </w:p>
    <w:p w:rsidR="000D7FC5" w:rsidRPr="000D7FC5" w:rsidRDefault="000D7FC5" w:rsidP="000D7FC5">
      <w:pPr>
        <w:widowControl w:val="0"/>
        <w:tabs>
          <w:tab w:val="left" w:pos="756"/>
          <w:tab w:val="left" w:pos="1008"/>
          <w:tab w:val="left" w:pos="1260"/>
          <w:tab w:val="left" w:pos="1512"/>
          <w:tab w:val="left" w:pos="1764"/>
          <w:tab w:val="left" w:pos="2016"/>
          <w:tab w:val="center" w:pos="8904"/>
        </w:tabs>
        <w:autoSpaceDE w:val="0"/>
        <w:autoSpaceDN w:val="0"/>
        <w:adjustRightInd w:val="0"/>
        <w:ind w:left="1440" w:hanging="720"/>
        <w:rPr>
          <w:rFonts w:ascii="Times New Roman" w:hAnsi="Times New Roman" w:cs="Times New Roman"/>
        </w:rPr>
      </w:pPr>
      <w:r w:rsidRPr="000D7FC5">
        <w:rPr>
          <w:rFonts w:ascii="Times New Roman" w:hAnsi="Times New Roman" w:cs="Times New Roman"/>
        </w:rPr>
        <w:t>D.</w:t>
      </w:r>
      <w:r w:rsidRPr="000D7FC5">
        <w:rPr>
          <w:rFonts w:ascii="Times New Roman" w:hAnsi="Times New Roman" w:cs="Times New Roman"/>
        </w:rPr>
        <w:tab/>
      </w:r>
      <w:r w:rsidRPr="000D7FC5">
        <w:rPr>
          <w:rFonts w:ascii="Times New Roman" w:hAnsi="Times New Roman" w:cs="Times New Roman"/>
        </w:rPr>
        <w:tab/>
      </w:r>
      <w:r w:rsidRPr="000D7FC5">
        <w:rPr>
          <w:rFonts w:ascii="Times New Roman" w:hAnsi="Times New Roman" w:cs="Times New Roman"/>
        </w:rPr>
        <w:tab/>
        <w:t>Buying or selling of term papers, homework, examinations, laboratory assignments, computer programs, etc.</w:t>
      </w:r>
    </w:p>
    <w:p w:rsidR="000D7FC5" w:rsidRPr="000D7FC5" w:rsidRDefault="000D7FC5" w:rsidP="000D7FC5">
      <w:pPr>
        <w:widowControl w:val="0"/>
        <w:autoSpaceDE w:val="0"/>
        <w:autoSpaceDN w:val="0"/>
        <w:adjustRightInd w:val="0"/>
        <w:spacing w:before="9" w:line="249" w:lineRule="exact"/>
        <w:ind w:firstLine="720"/>
        <w:rPr>
          <w:rFonts w:ascii="Times New Roman" w:hAnsi="Times New Roman" w:cs="Times New Roman"/>
        </w:rPr>
      </w:pPr>
      <w:r w:rsidRPr="000D7FC5">
        <w:rPr>
          <w:rFonts w:ascii="Times New Roman" w:hAnsi="Times New Roman" w:cs="Times New Roman"/>
        </w:rPr>
        <w:t xml:space="preserve">E. </w:t>
      </w:r>
      <w:r w:rsidRPr="000D7FC5">
        <w:rPr>
          <w:rFonts w:ascii="Times New Roman" w:hAnsi="Times New Roman" w:cs="Times New Roman"/>
        </w:rPr>
        <w:tab/>
        <w:t xml:space="preserve">Falsifying of one's own or another's records </w:t>
      </w:r>
    </w:p>
    <w:p w:rsidR="000D7FC5" w:rsidRPr="000D7FC5" w:rsidRDefault="000D7FC5" w:rsidP="000D7FC5">
      <w:pPr>
        <w:widowControl w:val="0"/>
        <w:autoSpaceDE w:val="0"/>
        <w:autoSpaceDN w:val="0"/>
        <w:adjustRightInd w:val="0"/>
        <w:spacing w:line="249" w:lineRule="exact"/>
        <w:ind w:firstLine="720"/>
        <w:rPr>
          <w:rFonts w:ascii="Times New Roman" w:hAnsi="Times New Roman" w:cs="Times New Roman"/>
        </w:rPr>
      </w:pPr>
      <w:r w:rsidRPr="000D7FC5">
        <w:rPr>
          <w:rFonts w:ascii="Times New Roman" w:hAnsi="Times New Roman" w:cs="Times New Roman"/>
        </w:rPr>
        <w:t xml:space="preserve">F. </w:t>
      </w:r>
      <w:r w:rsidRPr="000D7FC5">
        <w:rPr>
          <w:rFonts w:ascii="Times New Roman" w:hAnsi="Times New Roman" w:cs="Times New Roman"/>
        </w:rPr>
        <w:tab/>
        <w:t xml:space="preserve">Knowingly assisting someone who engages in A - E above. </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spacing w:before="240" w:line="259" w:lineRule="exact"/>
        <w:rPr>
          <w:rFonts w:ascii="Times New Roman" w:hAnsi="Times New Roman" w:cs="Times New Roman"/>
        </w:rPr>
      </w:pPr>
      <w:r w:rsidRPr="000D7FC5">
        <w:rPr>
          <w:rFonts w:ascii="Times New Roman" w:hAnsi="Times New Roman" w:cs="Times New Roman"/>
        </w:rPr>
        <w:t xml:space="preserve">Penalties for students found to have committed academic dishonesty include, but may not be limited to, the following: </w:t>
      </w:r>
    </w:p>
    <w:p w:rsidR="000D7FC5" w:rsidRPr="000D7FC5" w:rsidRDefault="000D7FC5" w:rsidP="000D7FC5">
      <w:pPr>
        <w:widowControl w:val="0"/>
        <w:autoSpaceDE w:val="0"/>
        <w:autoSpaceDN w:val="0"/>
        <w:adjustRightInd w:val="0"/>
        <w:ind w:firstLine="720"/>
        <w:rPr>
          <w:rFonts w:ascii="Times New Roman" w:hAnsi="Times New Roman" w:cs="Times New Roman"/>
        </w:rPr>
      </w:pPr>
    </w:p>
    <w:p w:rsidR="000D7FC5" w:rsidRPr="000D7FC5" w:rsidRDefault="000D7FC5" w:rsidP="000D7FC5">
      <w:pPr>
        <w:widowControl w:val="0"/>
        <w:tabs>
          <w:tab w:val="left" w:pos="756"/>
          <w:tab w:val="left" w:pos="1008"/>
          <w:tab w:val="left" w:pos="1260"/>
          <w:tab w:val="left" w:pos="1512"/>
          <w:tab w:val="left" w:pos="1764"/>
          <w:tab w:val="left" w:pos="2016"/>
          <w:tab w:val="center" w:pos="8904"/>
        </w:tabs>
        <w:autoSpaceDE w:val="0"/>
        <w:autoSpaceDN w:val="0"/>
        <w:adjustRightInd w:val="0"/>
        <w:ind w:left="1440" w:hanging="720"/>
        <w:rPr>
          <w:rFonts w:ascii="Times New Roman" w:hAnsi="Times New Roman" w:cs="Times New Roman"/>
        </w:rPr>
      </w:pPr>
      <w:r w:rsidRPr="000D7FC5">
        <w:rPr>
          <w:rFonts w:ascii="Times New Roman" w:hAnsi="Times New Roman" w:cs="Times New Roman"/>
        </w:rPr>
        <w:t>A.</w:t>
      </w:r>
      <w:r w:rsidRPr="000D7FC5">
        <w:rPr>
          <w:rFonts w:ascii="Times New Roman" w:hAnsi="Times New Roman" w:cs="Times New Roman"/>
        </w:rPr>
        <w:tab/>
        <w:t>Lowering of a grade or failure for a particular assignment,</w:t>
      </w:r>
    </w:p>
    <w:p w:rsidR="000D7FC5" w:rsidRPr="000D7FC5" w:rsidRDefault="000D7FC5" w:rsidP="000D7FC5">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0D7FC5">
        <w:rPr>
          <w:rFonts w:ascii="Times New Roman" w:hAnsi="Times New Roman" w:cs="Times New Roman"/>
        </w:rPr>
        <w:t>B.</w:t>
      </w:r>
      <w:r w:rsidRPr="000D7FC5">
        <w:rPr>
          <w:rFonts w:ascii="Times New Roman" w:hAnsi="Times New Roman" w:cs="Times New Roman"/>
        </w:rPr>
        <w:tab/>
        <w:t>Lowering of a grade, failure, and/or dismissal from the course.</w:t>
      </w:r>
    </w:p>
    <w:p w:rsidR="000D7FC5" w:rsidRPr="000D7FC5" w:rsidRDefault="000D7FC5" w:rsidP="000D7FC5">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0D7FC5">
        <w:rPr>
          <w:rFonts w:ascii="Times New Roman" w:hAnsi="Times New Roman" w:cs="Times New Roman"/>
        </w:rPr>
        <w:t>C.</w:t>
      </w:r>
      <w:r w:rsidRPr="000D7FC5">
        <w:rPr>
          <w:rFonts w:ascii="Times New Roman" w:hAnsi="Times New Roman" w:cs="Times New Roman"/>
        </w:rPr>
        <w:tab/>
        <w:t>Disciplinary probation-may include a limitation on credits, mandatory repeat of a course, etc.</w:t>
      </w:r>
    </w:p>
    <w:p w:rsidR="000D7FC5" w:rsidRPr="000D7FC5" w:rsidRDefault="000D7FC5" w:rsidP="000D7FC5">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0D7FC5">
        <w:rPr>
          <w:rFonts w:ascii="Times New Roman" w:hAnsi="Times New Roman" w:cs="Times New Roman"/>
        </w:rPr>
        <w:t>D.</w:t>
      </w:r>
      <w:r w:rsidRPr="000D7FC5">
        <w:rPr>
          <w:rFonts w:ascii="Times New Roman" w:hAnsi="Times New Roman" w:cs="Times New Roman"/>
        </w:rPr>
        <w:tab/>
        <w:t>Suspension from a curriculum.</w:t>
      </w:r>
    </w:p>
    <w:p w:rsidR="000D7FC5" w:rsidRPr="000D7FC5" w:rsidRDefault="000D7FC5" w:rsidP="000D7FC5">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0D7FC5">
        <w:rPr>
          <w:rFonts w:ascii="Times New Roman" w:hAnsi="Times New Roman" w:cs="Times New Roman"/>
        </w:rPr>
        <w:t>E.</w:t>
      </w:r>
      <w:r w:rsidRPr="000D7FC5">
        <w:rPr>
          <w:rFonts w:ascii="Times New Roman" w:hAnsi="Times New Roman" w:cs="Times New Roman"/>
        </w:rPr>
        <w:tab/>
        <w:t>Suspension from the College</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Helvetica" w:eastAsia="Times New Roman" w:hAnsi="Helvetica" w:cs="Helvetica"/>
          <w:b/>
          <w:bCs/>
          <w:sz w:val="18"/>
          <w:szCs w:val="18"/>
          <w:u w:val="single"/>
        </w:rPr>
      </w:pPr>
      <w:r w:rsidRPr="000D7FC5">
        <w:rPr>
          <w:rFonts w:ascii="Helvetica" w:eastAsia="Times New Roman" w:hAnsi="Helvetica" w:cs="Helvetica"/>
          <w:b/>
          <w:bCs/>
          <w:sz w:val="18"/>
          <w:szCs w:val="18"/>
          <w:u w:val="single"/>
        </w:rPr>
        <w:t>PLAGIARISM PROCEDURE</w:t>
      </w:r>
    </w:p>
    <w:p w:rsidR="000D7FC5" w:rsidRPr="000D7FC5" w:rsidRDefault="000D7FC5" w:rsidP="000D7FC5">
      <w:pPr>
        <w:widowControl w:val="0"/>
        <w:autoSpaceDE w:val="0"/>
        <w:autoSpaceDN w:val="0"/>
        <w:adjustRightInd w:val="0"/>
        <w:spacing w:line="240" w:lineRule="atLeast"/>
        <w:jc w:val="center"/>
        <w:rPr>
          <w:rFonts w:ascii="Helvetica" w:eastAsia="Times New Roman" w:hAnsi="Helvetica" w:cs="Helvetica"/>
          <w:b/>
          <w:bCs/>
          <w:sz w:val="18"/>
          <w:szCs w:val="18"/>
          <w:u w:val="single"/>
        </w:rPr>
      </w:pPr>
    </w:p>
    <w:p w:rsidR="000D7FC5" w:rsidRPr="000D7FC5" w:rsidRDefault="000D7FC5" w:rsidP="000D7FC5">
      <w:pPr>
        <w:widowControl w:val="0"/>
        <w:autoSpaceDE w:val="0"/>
        <w:autoSpaceDN w:val="0"/>
        <w:adjustRightInd w:val="0"/>
        <w:spacing w:line="240" w:lineRule="atLeast"/>
        <w:rPr>
          <w:rFonts w:ascii="Helvetica" w:eastAsia="Times New Roman" w:hAnsi="Helvetica" w:cs="Helvetica"/>
          <w:sz w:val="18"/>
          <w:szCs w:val="18"/>
        </w:rPr>
      </w:pPr>
      <w:r w:rsidRPr="000D7FC5">
        <w:rPr>
          <w:rFonts w:ascii="Helvetica" w:eastAsia="Times New Roman" w:hAnsi="Helvetica" w:cs="Helvetica"/>
          <w:b/>
          <w:sz w:val="18"/>
          <w:szCs w:val="18"/>
          <w:u w:val="single"/>
        </w:rPr>
        <w:t>Definition</w:t>
      </w:r>
      <w:r w:rsidRPr="000D7FC5">
        <w:rPr>
          <w:rFonts w:ascii="Helvetica" w:eastAsia="Times New Roman" w:hAnsi="Helvetica" w:cs="Helvetica"/>
          <w:b/>
          <w:sz w:val="18"/>
          <w:szCs w:val="18"/>
        </w:rPr>
        <w:t>:</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Helvetica" w:hAnsi="Times New Roman" w:cs="Times New Roman"/>
          <w:sz w:val="18"/>
        </w:rPr>
        <w:t xml:space="preserve">Plagiarism is the </w:t>
      </w:r>
      <w:proofErr w:type="spellStart"/>
      <w:r w:rsidRPr="000D7FC5">
        <w:rPr>
          <w:rFonts w:ascii="Helvetica" w:hAnsi="Times New Roman" w:cs="Times New Roman"/>
          <w:sz w:val="18"/>
        </w:rPr>
        <w:t>uncredited</w:t>
      </w:r>
      <w:proofErr w:type="spellEnd"/>
      <w:r w:rsidRPr="000D7FC5">
        <w:rPr>
          <w:rFonts w:ascii="Helvetica" w:hAnsi="Times New Roman" w:cs="Times New Roman"/>
          <w:sz w:val="18"/>
        </w:rPr>
        <w:t xml:space="preserve"> use of another's words or </w:t>
      </w:r>
      <w:r w:rsidRPr="000D7FC5">
        <w:rPr>
          <w:rFonts w:ascii="Helvetica" w:hAnsi="Times New Roman" w:cs="Times New Roman"/>
          <w:i/>
          <w:sz w:val="18"/>
        </w:rPr>
        <w:t xml:space="preserve">ideas.  </w:t>
      </w:r>
      <w:r w:rsidRPr="000D7FC5">
        <w:rPr>
          <w:rFonts w:ascii="Helvetica" w:hAnsi="Times New Roman" w:cs="Times New Roman"/>
          <w:sz w:val="18"/>
        </w:rPr>
        <w:t>If a student uses someone else's words, he/she must put quotation marks around them and credit the source in a parenthetical citation, and Works</w:t>
      </w:r>
    </w:p>
    <w:p w:rsidR="000D7FC5" w:rsidRPr="000D7FC5" w:rsidRDefault="000D7FC5" w:rsidP="000D7FC5">
      <w:pPr>
        <w:widowControl w:val="0"/>
        <w:autoSpaceDE w:val="0"/>
        <w:autoSpaceDN w:val="0"/>
        <w:adjustRightInd w:val="0"/>
        <w:spacing w:line="240" w:lineRule="atLeast"/>
        <w:jc w:val="both"/>
        <w:rPr>
          <w:rFonts w:ascii="Helvetica" w:eastAsia="Times New Roman" w:hAnsi="Helvetica" w:cs="Helvetica"/>
          <w:sz w:val="18"/>
          <w:szCs w:val="18"/>
        </w:rPr>
      </w:pPr>
      <w:r w:rsidRPr="000D7FC5">
        <w:rPr>
          <w:rFonts w:ascii="Helvetica" w:eastAsia="Times New Roman" w:hAnsi="Helvetica" w:cs="Helvetica"/>
          <w:sz w:val="18"/>
          <w:szCs w:val="18"/>
        </w:rPr>
        <w:t>Cited page.  If a student</w:t>
      </w:r>
      <w:r w:rsidRPr="000D7FC5">
        <w:rPr>
          <w:rFonts w:ascii="Helvetica" w:eastAsia="Times New Roman" w:hAnsi="Helvetica" w:cs="Helvetica"/>
          <w:i/>
          <w:sz w:val="18"/>
          <w:szCs w:val="18"/>
        </w:rPr>
        <w:t xml:space="preserve"> paraphrases </w:t>
      </w:r>
      <w:r w:rsidRPr="000D7FC5">
        <w:rPr>
          <w:rFonts w:ascii="Helvetica" w:eastAsia="Times New Roman" w:hAnsi="Helvetica" w:cs="Helvetica"/>
          <w:sz w:val="18"/>
          <w:szCs w:val="18"/>
        </w:rPr>
        <w:t xml:space="preserve">the words of others, or puts those ideas in his/her own words, it still must be made clear (by way of citations) that the ideas belong to and originate from another person.  Information considered </w:t>
      </w:r>
      <w:proofErr w:type="gramStart"/>
      <w:r w:rsidRPr="000D7FC5">
        <w:rPr>
          <w:rFonts w:ascii="Helvetica" w:eastAsia="Times New Roman" w:hAnsi="Helvetica" w:cs="Helvetica"/>
          <w:sz w:val="18"/>
          <w:szCs w:val="18"/>
        </w:rPr>
        <w:t>to be</w:t>
      </w:r>
      <w:proofErr w:type="gramEnd"/>
      <w:r w:rsidRPr="000D7FC5">
        <w:rPr>
          <w:rFonts w:ascii="Helvetica" w:eastAsia="Times New Roman" w:hAnsi="Helvetica" w:cs="Helvetica"/>
          <w:sz w:val="18"/>
          <w:szCs w:val="18"/>
        </w:rPr>
        <w:t xml:space="preserve"> common knowledge does not require a citation.  This will ultimately be determined as such by the teacher. Failure to credit borrowed words or ideas is a serious breach of academic integrity, which undermines this educational institution.</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sz w:val="18"/>
        </w:rPr>
        <w:t>Plagiarism may include any of the following:</w:t>
      </w:r>
    </w:p>
    <w:p w:rsidR="000D7FC5" w:rsidRPr="000D7FC5" w:rsidRDefault="000D7FC5" w:rsidP="000D7FC5">
      <w:pPr>
        <w:widowControl w:val="0"/>
        <w:autoSpaceDE w:val="0"/>
        <w:autoSpaceDN w:val="0"/>
        <w:adjustRightInd w:val="0"/>
        <w:spacing w:line="240" w:lineRule="atLeast"/>
        <w:rPr>
          <w:rFonts w:ascii="Helvetica" w:eastAsia="Times New Roman" w:hAnsi="Helvetica" w:cs="Helvetica"/>
          <w:sz w:val="18"/>
          <w:szCs w:val="18"/>
        </w:rPr>
      </w:pPr>
    </w:p>
    <w:p w:rsidR="000D7FC5" w:rsidRPr="000D7FC5" w:rsidRDefault="000D7FC5" w:rsidP="000D7FC5">
      <w:pPr>
        <w:widowControl w:val="0"/>
        <w:numPr>
          <w:ilvl w:val="0"/>
          <w:numId w:val="9"/>
        </w:numPr>
        <w:autoSpaceDE w:val="0"/>
        <w:autoSpaceDN w:val="0"/>
        <w:adjustRightInd w:val="0"/>
        <w:spacing w:line="240" w:lineRule="atLeast"/>
        <w:jc w:val="both"/>
        <w:rPr>
          <w:rFonts w:ascii="Helvetica" w:eastAsia="Times New Roman" w:hAnsi="Helvetica" w:cs="Helvetica"/>
          <w:sz w:val="18"/>
          <w:szCs w:val="18"/>
        </w:rPr>
      </w:pPr>
      <w:r w:rsidRPr="000D7FC5">
        <w:rPr>
          <w:rFonts w:ascii="Helvetica" w:eastAsia="Times New Roman" w:hAnsi="Helvetica" w:cs="Helvetica"/>
          <w:sz w:val="18"/>
          <w:szCs w:val="18"/>
        </w:rPr>
        <w:t xml:space="preserve">Submitting </w:t>
      </w:r>
      <w:proofErr w:type="gramStart"/>
      <w:r w:rsidRPr="000D7FC5">
        <w:rPr>
          <w:rFonts w:ascii="Helvetica" w:eastAsia="Times New Roman" w:hAnsi="Helvetica" w:cs="Helvetica"/>
          <w:sz w:val="18"/>
          <w:szCs w:val="18"/>
        </w:rPr>
        <w:t>as one's own an assignment written (in part or as a whole) by someone else</w:t>
      </w:r>
      <w:proofErr w:type="gramEnd"/>
      <w:r w:rsidRPr="000D7FC5">
        <w:rPr>
          <w:rFonts w:ascii="Helvetica" w:eastAsia="Times New Roman" w:hAnsi="Helvetica" w:cs="Helvetica"/>
          <w:sz w:val="18"/>
          <w:szCs w:val="18"/>
        </w:rPr>
        <w:t>.</w:t>
      </w:r>
    </w:p>
    <w:p w:rsidR="000D7FC5" w:rsidRPr="000D7FC5" w:rsidRDefault="000D7FC5" w:rsidP="000D7FC5">
      <w:pPr>
        <w:widowControl w:val="0"/>
        <w:numPr>
          <w:ilvl w:val="0"/>
          <w:numId w:val="9"/>
        </w:numPr>
        <w:autoSpaceDE w:val="0"/>
        <w:autoSpaceDN w:val="0"/>
        <w:adjustRightInd w:val="0"/>
        <w:spacing w:line="240" w:lineRule="atLeast"/>
        <w:jc w:val="both"/>
        <w:rPr>
          <w:rFonts w:ascii="Helvetica" w:eastAsia="Times New Roman" w:hAnsi="Helvetica" w:cs="Helvetica"/>
          <w:sz w:val="18"/>
          <w:szCs w:val="18"/>
        </w:rPr>
      </w:pPr>
      <w:r w:rsidRPr="000D7FC5">
        <w:rPr>
          <w:rFonts w:ascii="Helvetica" w:eastAsia="Times New Roman" w:hAnsi="Helvetica" w:cs="Helvetica"/>
          <w:sz w:val="18"/>
          <w:szCs w:val="18"/>
        </w:rPr>
        <w:t>Copying someone else's words and/or ideas and representing them as one's own.</w:t>
      </w:r>
    </w:p>
    <w:p w:rsidR="000D7FC5" w:rsidRPr="000D7FC5" w:rsidRDefault="000D7FC5" w:rsidP="000D7FC5">
      <w:pPr>
        <w:widowControl w:val="0"/>
        <w:numPr>
          <w:ilvl w:val="0"/>
          <w:numId w:val="9"/>
        </w:numPr>
        <w:autoSpaceDE w:val="0"/>
        <w:autoSpaceDN w:val="0"/>
        <w:adjustRightInd w:val="0"/>
        <w:spacing w:line="240" w:lineRule="atLeast"/>
        <w:jc w:val="both"/>
        <w:rPr>
          <w:rFonts w:ascii="Helvetica" w:eastAsia="Times New Roman" w:hAnsi="Helvetica" w:cs="Helvetica"/>
          <w:sz w:val="18"/>
          <w:szCs w:val="18"/>
        </w:rPr>
      </w:pPr>
      <w:r w:rsidRPr="000D7FC5">
        <w:rPr>
          <w:rFonts w:ascii="Helvetica" w:eastAsia="Times New Roman" w:hAnsi="Helvetica" w:cs="Helvetica"/>
          <w:sz w:val="18"/>
          <w:szCs w:val="18"/>
        </w:rPr>
        <w:t>Using material from another source without citations.</w:t>
      </w:r>
    </w:p>
    <w:p w:rsidR="000D7FC5" w:rsidRPr="000D7FC5" w:rsidRDefault="000D7FC5" w:rsidP="000D7FC5">
      <w:pPr>
        <w:widowControl w:val="0"/>
        <w:numPr>
          <w:ilvl w:val="0"/>
          <w:numId w:val="9"/>
        </w:numPr>
        <w:autoSpaceDE w:val="0"/>
        <w:autoSpaceDN w:val="0"/>
        <w:adjustRightInd w:val="0"/>
        <w:spacing w:line="240" w:lineRule="atLeast"/>
        <w:jc w:val="both"/>
        <w:rPr>
          <w:rFonts w:ascii="Helvetica" w:eastAsia="Times New Roman" w:hAnsi="Helvetica" w:cs="Helvetica"/>
          <w:sz w:val="18"/>
          <w:szCs w:val="18"/>
        </w:rPr>
      </w:pPr>
      <w:r w:rsidRPr="000D7FC5">
        <w:rPr>
          <w:rFonts w:ascii="Helvetica" w:eastAsia="Times New Roman" w:hAnsi="Helvetica" w:cs="Helvetica"/>
          <w:sz w:val="18"/>
          <w:szCs w:val="18"/>
        </w:rPr>
        <w:t>Omitting quotation marks from material that is quoted verbatim from another source.</w:t>
      </w:r>
    </w:p>
    <w:p w:rsidR="000D7FC5" w:rsidRPr="000D7FC5" w:rsidRDefault="000D7FC5" w:rsidP="000D7FC5">
      <w:pPr>
        <w:widowControl w:val="0"/>
        <w:autoSpaceDE w:val="0"/>
        <w:autoSpaceDN w:val="0"/>
        <w:adjustRightInd w:val="0"/>
        <w:spacing w:line="240" w:lineRule="atLeast"/>
        <w:rPr>
          <w:rFonts w:ascii="Helvetica" w:eastAsia="Times New Roman" w:hAnsi="Helvetica" w:cs="Helvetica"/>
          <w:sz w:val="18"/>
          <w:szCs w:val="18"/>
        </w:rPr>
      </w:pPr>
    </w:p>
    <w:p w:rsidR="000D7FC5" w:rsidRPr="000D7FC5" w:rsidRDefault="000D7FC5" w:rsidP="000D7FC5">
      <w:pPr>
        <w:widowControl w:val="0"/>
        <w:autoSpaceDE w:val="0"/>
        <w:autoSpaceDN w:val="0"/>
        <w:adjustRightInd w:val="0"/>
        <w:spacing w:line="240" w:lineRule="atLeast"/>
        <w:rPr>
          <w:rFonts w:ascii="Helvetica" w:eastAsia="Times New Roman" w:hAnsi="Helvetica" w:cs="Helvetica"/>
          <w:b/>
          <w:bCs/>
          <w:sz w:val="18"/>
          <w:szCs w:val="18"/>
          <w:u w:val="single"/>
        </w:rPr>
      </w:pPr>
      <w:r w:rsidRPr="000D7FC5">
        <w:rPr>
          <w:rFonts w:ascii="Helvetica" w:eastAsia="Times New Roman" w:hAnsi="Helvetica" w:cs="Helvetica"/>
          <w:b/>
          <w:bCs/>
          <w:sz w:val="18"/>
          <w:szCs w:val="18"/>
          <w:u w:val="single"/>
        </w:rPr>
        <w:t>Consequences:</w:t>
      </w:r>
    </w:p>
    <w:p w:rsidR="000D7FC5" w:rsidRPr="000D7FC5" w:rsidRDefault="000D7FC5" w:rsidP="000D7FC5">
      <w:pPr>
        <w:widowControl w:val="0"/>
        <w:autoSpaceDE w:val="0"/>
        <w:autoSpaceDN w:val="0"/>
        <w:adjustRightInd w:val="0"/>
        <w:spacing w:line="240" w:lineRule="atLeast"/>
        <w:rPr>
          <w:rFonts w:ascii="Helvetica" w:eastAsia="Times New Roman" w:hAnsi="Helvetica" w:cs="Helvetica"/>
          <w:sz w:val="18"/>
          <w:szCs w:val="18"/>
        </w:rPr>
      </w:pPr>
      <w:r w:rsidRPr="000D7FC5">
        <w:rPr>
          <w:rFonts w:ascii="Helvetica" w:eastAsia="Times New Roman" w:hAnsi="Helvetica" w:cs="Helvetica"/>
          <w:sz w:val="18"/>
          <w:szCs w:val="18"/>
        </w:rPr>
        <w:t>Once plagiarism is proved (i.e., the original source is located, or the student admits the offense), the following consequences will ensure:</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proofErr w:type="gramStart"/>
      <w:r w:rsidRPr="000D7FC5">
        <w:rPr>
          <w:rFonts w:ascii="Helvetica" w:hAnsi="Times New Roman" w:cs="Times New Roman"/>
          <w:sz w:val="18"/>
        </w:rPr>
        <w:t>The</w:t>
      </w:r>
      <w:proofErr w:type="gramEnd"/>
      <w:r w:rsidRPr="000D7FC5">
        <w:rPr>
          <w:rFonts w:ascii="Helvetica" w:hAnsi="Times New Roman" w:cs="Times New Roman"/>
          <w:sz w:val="18"/>
        </w:rPr>
        <w:t xml:space="preserve"> student will be assigned a zero for the assignment in question.</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r w:rsidRPr="000D7FC5">
        <w:rPr>
          <w:rFonts w:ascii="Helvetica" w:hAnsi="Times New Roman" w:cs="Times New Roman"/>
          <w:sz w:val="18"/>
        </w:rPr>
        <w:t>Parents will be notified.</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 </w:t>
      </w:r>
      <w:proofErr w:type="gramStart"/>
      <w:r w:rsidRPr="000D7FC5">
        <w:rPr>
          <w:rFonts w:ascii="Helvetica" w:hAnsi="Times New Roman" w:cs="Times New Roman"/>
          <w:sz w:val="18"/>
        </w:rPr>
        <w:t>The</w:t>
      </w:r>
      <w:proofErr w:type="gramEnd"/>
      <w:r w:rsidRPr="000D7FC5">
        <w:rPr>
          <w:rFonts w:ascii="Helvetica" w:hAnsi="Times New Roman" w:cs="Times New Roman"/>
          <w:sz w:val="18"/>
        </w:rPr>
        <w:t xml:space="preserve"> administration will be notified.</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spacing w:line="240" w:lineRule="atLeast"/>
        <w:rPr>
          <w:rFonts w:ascii="Helvetica" w:eastAsia="Times New Roman" w:hAnsi="Helvetica" w:cs="Helvetica"/>
          <w:i/>
          <w:iCs/>
          <w:sz w:val="16"/>
          <w:szCs w:val="16"/>
          <w:u w:val="single"/>
        </w:rPr>
      </w:pPr>
      <w:r w:rsidRPr="000D7FC5">
        <w:rPr>
          <w:rFonts w:ascii="Helvetica" w:eastAsia="Times New Roman" w:hAnsi="Helvetica" w:cs="Helvetica"/>
          <w:i/>
          <w:iCs/>
          <w:sz w:val="16"/>
          <w:szCs w:val="16"/>
          <w:u w:val="single"/>
        </w:rPr>
        <w:t xml:space="preserve">Borrowed in part from:  Harris, Robert A. </w:t>
      </w:r>
      <w:proofErr w:type="gramStart"/>
      <w:r w:rsidRPr="000D7FC5">
        <w:rPr>
          <w:rFonts w:ascii="Helvetica" w:eastAsia="Times New Roman" w:hAnsi="Helvetica" w:cs="Helvetica"/>
          <w:i/>
          <w:iCs/>
          <w:sz w:val="16"/>
          <w:szCs w:val="16"/>
          <w:u w:val="single"/>
        </w:rPr>
        <w:t>The Plagiarism Handbook.</w:t>
      </w:r>
      <w:proofErr w:type="gramEnd"/>
      <w:r w:rsidRPr="000D7FC5">
        <w:rPr>
          <w:rFonts w:ascii="Helvetica" w:eastAsia="Times New Roman" w:hAnsi="Helvetica" w:cs="Helvetica"/>
          <w:i/>
          <w:iCs/>
          <w:sz w:val="16"/>
          <w:szCs w:val="16"/>
          <w:u w:val="single"/>
        </w:rPr>
        <w:t xml:space="preserve"> Los Angeles:  </w:t>
      </w:r>
      <w:proofErr w:type="spellStart"/>
      <w:r w:rsidRPr="000D7FC5">
        <w:rPr>
          <w:rFonts w:ascii="Helvetica" w:eastAsia="Times New Roman" w:hAnsi="Helvetica" w:cs="Helvetica"/>
          <w:i/>
          <w:iCs/>
          <w:sz w:val="16"/>
          <w:szCs w:val="16"/>
          <w:u w:val="single"/>
        </w:rPr>
        <w:t>Pyrzak</w:t>
      </w:r>
      <w:proofErr w:type="spellEnd"/>
      <w:r w:rsidRPr="000D7FC5">
        <w:rPr>
          <w:rFonts w:ascii="Helvetica" w:eastAsia="Times New Roman" w:hAnsi="Helvetica" w:cs="Helvetica"/>
          <w:i/>
          <w:iCs/>
          <w:sz w:val="16"/>
          <w:szCs w:val="16"/>
          <w:u w:val="single"/>
        </w:rPr>
        <w:t xml:space="preserve"> Publishes, 2001. Harrisburg High School Harrisburg, IL</w:t>
      </w:r>
    </w:p>
    <w:p w:rsidR="000D7FC5" w:rsidRPr="000D7FC5" w:rsidRDefault="000D7FC5" w:rsidP="000D7FC5">
      <w:pPr>
        <w:widowControl w:val="0"/>
        <w:autoSpaceDE w:val="0"/>
        <w:autoSpaceDN w:val="0"/>
        <w:adjustRightInd w:val="0"/>
        <w:rPr>
          <w:rFonts w:ascii="Times New Roman" w:hAnsi="Times New Roman" w:cs="Times New Roman"/>
        </w:rPr>
      </w:pPr>
    </w:p>
    <w:p w:rsidR="004D609C" w:rsidRDefault="004D609C" w:rsidP="004D609C">
      <w:pPr>
        <w:pStyle w:val="Title"/>
        <w:jc w:val="left"/>
        <w:rPr>
          <w:u w:val="single"/>
        </w:rPr>
      </w:pPr>
      <w:r w:rsidRPr="00CE5B1A">
        <w:rPr>
          <w:u w:val="single"/>
        </w:rPr>
        <w:t>EEOC/PHRC Statements</w:t>
      </w:r>
    </w:p>
    <w:p w:rsidR="004D609C" w:rsidRDefault="004D609C" w:rsidP="004D609C">
      <w:pPr>
        <w:pStyle w:val="Title"/>
        <w:jc w:val="left"/>
        <w:rPr>
          <w:b w:val="0"/>
          <w:u w:val="single"/>
        </w:rPr>
      </w:pPr>
    </w:p>
    <w:p w:rsidR="004D609C" w:rsidRDefault="004D609C" w:rsidP="004D609C">
      <w:pPr>
        <w:suppressAutoHyphens/>
        <w:spacing w:line="279" w:lineRule="exact"/>
        <w:rPr>
          <w:b/>
        </w:rPr>
      </w:pPr>
      <w:r w:rsidRPr="00FA7E10">
        <w:rPr>
          <w:rFonts w:eastAsia="Times New Roman"/>
          <w:b/>
          <w:u w:val="single"/>
        </w:rPr>
        <w:t xml:space="preserve">EEOC </w:t>
      </w:r>
      <w:r w:rsidRPr="00FA7E10">
        <w:rPr>
          <w:b/>
          <w:bCs/>
          <w:u w:val="single"/>
        </w:rPr>
        <w:t>P</w:t>
      </w:r>
      <w:r>
        <w:rPr>
          <w:b/>
          <w:bCs/>
          <w:u w:val="single"/>
        </w:rPr>
        <w:t>olicy</w:t>
      </w:r>
      <w:r w:rsidRPr="00FA7E10">
        <w:rPr>
          <w:b/>
          <w:bCs/>
          <w:u w:val="single"/>
        </w:rPr>
        <w:t xml:space="preserve"> 005</w:t>
      </w:r>
      <w:r>
        <w:rPr>
          <w:b/>
          <w:bCs/>
          <w:u w:val="single"/>
        </w:rPr>
        <w:t>:</w:t>
      </w:r>
      <w:r>
        <w:rPr>
          <w:b/>
          <w:bCs/>
        </w:rPr>
        <w:t xml:space="preserve">  </w:t>
      </w:r>
      <w:r>
        <w:t xml:space="preserve">It is the policy of Harrisburg Area Community College, in full accordance with the law, not to discriminate in employment, student admissions, and student services on the basis of race, color, religion, age, political affiliation or belief, gender, national origin, ancestry, disability, place of birth, General Education Development Certification (GED), marital status, sexual orientation, </w:t>
      </w:r>
      <w:r w:rsidRPr="00C427EC">
        <w:t>gender identity or expression</w:t>
      </w:r>
      <w:r>
        <w:rPr>
          <w:b/>
        </w:rPr>
        <w:t xml:space="preserve">, </w:t>
      </w:r>
      <w:r>
        <w:t xml:space="preserve">veteran status, or any legally protected classification. HACC recognizes its responsibility to promote the principles of equal opportunity for employment, student admissions, and student services taking </w:t>
      </w:r>
      <w:r w:rsidRPr="002F3875">
        <w:t>active steps</w:t>
      </w:r>
      <w:r>
        <w:rPr>
          <w:b/>
        </w:rPr>
        <w:t xml:space="preserve"> </w:t>
      </w:r>
      <w:r>
        <w:t>to recruit minorities and women.</w:t>
      </w:r>
    </w:p>
    <w:p w:rsidR="004D609C" w:rsidRDefault="004D609C" w:rsidP="004D609C">
      <w:pPr>
        <w:pStyle w:val="BlockText"/>
        <w:tabs>
          <w:tab w:val="clear" w:pos="1200"/>
          <w:tab w:val="clear" w:pos="7800"/>
          <w:tab w:val="clear" w:pos="8880"/>
          <w:tab w:val="left" w:pos="0"/>
          <w:tab w:val="left" w:pos="9270"/>
        </w:tabs>
        <w:ind w:left="0" w:right="0"/>
      </w:pPr>
      <w:r>
        <w:t>Inquiries should be directed to the Assistant to the President, One HACC Drive, Harrisburg, PA 17110, Telephone (717) 221-1300 - Extension 1537.</w:t>
      </w:r>
    </w:p>
    <w:p w:rsidR="004D609C" w:rsidRPr="00A55D23" w:rsidRDefault="004D609C" w:rsidP="004D609C">
      <w:pPr>
        <w:pStyle w:val="BlockText"/>
        <w:tabs>
          <w:tab w:val="clear" w:pos="1200"/>
          <w:tab w:val="clear" w:pos="7800"/>
          <w:tab w:val="clear" w:pos="8880"/>
          <w:tab w:val="left" w:pos="0"/>
          <w:tab w:val="left" w:pos="9270"/>
        </w:tabs>
        <w:ind w:left="0" w:right="0"/>
        <w:rPr>
          <w:sz w:val="16"/>
          <w:szCs w:val="16"/>
        </w:rPr>
      </w:pPr>
    </w:p>
    <w:p w:rsidR="004D609C" w:rsidRPr="00A55D23" w:rsidRDefault="004D609C" w:rsidP="004D609C">
      <w:pPr>
        <w:pStyle w:val="BlockText"/>
        <w:tabs>
          <w:tab w:val="clear" w:pos="1200"/>
          <w:tab w:val="clear" w:pos="7800"/>
          <w:tab w:val="clear" w:pos="8880"/>
          <w:tab w:val="left" w:pos="0"/>
          <w:tab w:val="left" w:pos="9270"/>
        </w:tabs>
        <w:ind w:left="0" w:right="0"/>
        <w:jc w:val="left"/>
        <w:rPr>
          <w:sz w:val="16"/>
          <w:szCs w:val="16"/>
        </w:rPr>
      </w:pPr>
    </w:p>
    <w:p w:rsidR="004D609C" w:rsidRDefault="004D609C" w:rsidP="004D609C">
      <w:pPr>
        <w:pStyle w:val="BlockText"/>
        <w:tabs>
          <w:tab w:val="clear" w:pos="1200"/>
          <w:tab w:val="clear" w:pos="7800"/>
          <w:tab w:val="clear" w:pos="8880"/>
          <w:tab w:val="left" w:pos="0"/>
          <w:tab w:val="left" w:pos="9270"/>
        </w:tabs>
        <w:ind w:left="0" w:right="0"/>
        <w:jc w:val="left"/>
      </w:pPr>
      <w:r w:rsidRPr="0071023B">
        <w:rPr>
          <w:b/>
          <w:u w:val="single"/>
        </w:rPr>
        <w:t>PHRC Statement:</w:t>
      </w:r>
      <w:r>
        <w:t xml:space="preserve">  The Pennsylvania Human Relations Act (“</w:t>
      </w:r>
      <w:proofErr w:type="spellStart"/>
      <w:r>
        <w:t>PHRAct</w:t>
      </w:r>
      <w:proofErr w:type="spellEnd"/>
      <w:r>
        <w:t>’) prohibits discrimination against prospective and current students because of race, color, sex, religious creed, ancestry, national origin, handicap or disability, record of a handicap or disability, perceived handicap or disability, relationship or association with an individual with a handicap or disability, use of a guide or support animal, and/or handling or training of support or guide animals.</w:t>
      </w:r>
    </w:p>
    <w:p w:rsidR="004D609C" w:rsidRPr="00A55D23" w:rsidRDefault="004D609C" w:rsidP="004D609C">
      <w:pPr>
        <w:pStyle w:val="BlockText"/>
        <w:tabs>
          <w:tab w:val="clear" w:pos="1200"/>
          <w:tab w:val="clear" w:pos="7800"/>
          <w:tab w:val="clear" w:pos="8880"/>
          <w:tab w:val="left" w:pos="0"/>
          <w:tab w:val="left" w:pos="9270"/>
        </w:tabs>
        <w:ind w:left="0" w:right="0"/>
        <w:rPr>
          <w:sz w:val="16"/>
          <w:szCs w:val="16"/>
        </w:rPr>
      </w:pPr>
    </w:p>
    <w:p w:rsidR="004D609C" w:rsidRDefault="004D609C" w:rsidP="004D609C">
      <w:pPr>
        <w:jc w:val="both"/>
      </w:pPr>
      <w:r>
        <w:t>The Pennsylvania Fair Educational Opportunities Act (“</w:t>
      </w:r>
      <w:proofErr w:type="spellStart"/>
      <w:r>
        <w:t>PFEOAct</w:t>
      </w:r>
      <w:proofErr w:type="spellEnd"/>
      <w:r>
        <w:t>”) prohibits discrimination against prospective and current students because of race, religion, color, ancestry, national origin, sex, handicap or disability, record of a handicap or disability, perceived handicap or disability, and a relationship or association with an individual with a handicap or disability.</w:t>
      </w:r>
    </w:p>
    <w:p w:rsidR="004D609C" w:rsidRDefault="004D609C" w:rsidP="004D609C">
      <w:pPr>
        <w:jc w:val="both"/>
      </w:pPr>
      <w:r>
        <w:t xml:space="preserve">Information about these laws may be obtained by visiting the Pennsylvania Human Relations Commission website at www. </w:t>
      </w:r>
      <w:proofErr w:type="spellStart"/>
      <w:proofErr w:type="gramStart"/>
      <w:r>
        <w:t>phrc.state.pa.us</w:t>
      </w:r>
      <w:proofErr w:type="spellEnd"/>
      <w:proofErr w:type="gramEnd"/>
      <w:r>
        <w:t>.</w:t>
      </w:r>
    </w:p>
    <w:p w:rsidR="00CC0C29" w:rsidRDefault="004D609C" w:rsidP="004D609C">
      <w:pPr>
        <w:jc w:val="both"/>
      </w:pPr>
      <w:r>
        <w:t>If an accommodation is needed, please contact:</w:t>
      </w:r>
    </w:p>
    <w:p w:rsidR="00CC0C29" w:rsidRPr="00537768" w:rsidRDefault="00CC0C29" w:rsidP="00CC0C29">
      <w:pPr>
        <w:jc w:val="both"/>
        <w:rPr>
          <w:sz w:val="22"/>
          <w:szCs w:val="22"/>
        </w:rPr>
      </w:pPr>
      <w:hyperlink r:id="rId7" w:history="1">
        <w:r w:rsidRPr="00533066">
          <w:rPr>
            <w:rStyle w:val="Hyperlink"/>
            <w:sz w:val="22"/>
            <w:szCs w:val="22"/>
          </w:rPr>
          <w:t>http://www.hacc.edu/StudentServices/DisabilityServices/Contact-Us.cfm</w:t>
        </w:r>
      </w:hyperlink>
      <w:r>
        <w:rPr>
          <w:sz w:val="22"/>
          <w:szCs w:val="22"/>
        </w:rPr>
        <w:t xml:space="preserve"> </w:t>
      </w:r>
    </w:p>
    <w:p w:rsidR="004D609C" w:rsidRDefault="004D609C" w:rsidP="004D609C">
      <w:pPr>
        <w:jc w:val="both"/>
      </w:pPr>
    </w:p>
    <w:p w:rsidR="004D609C" w:rsidRDefault="004D609C" w:rsidP="004D609C">
      <w:pPr>
        <w:jc w:val="both"/>
      </w:pPr>
    </w:p>
    <w:p w:rsidR="00BD3BBB" w:rsidRDefault="000D7FC5" w:rsidP="00BD3BBB">
      <w:pPr>
        <w:widowControl w:val="0"/>
        <w:autoSpaceDE w:val="0"/>
        <w:autoSpaceDN w:val="0"/>
        <w:adjustRightInd w:val="0"/>
        <w:rPr>
          <w:rFonts w:ascii="Times New Roman" w:hAnsi="Times New Roman" w:cs="Times New Roman"/>
        </w:rPr>
      </w:pPr>
      <w:r w:rsidRPr="000D7FC5">
        <w:rPr>
          <w:rFonts w:ascii="Times New Roman" w:hAnsi="Times New Roman" w:cs="Times New Roman"/>
        </w:rPr>
        <w:tab/>
      </w:r>
    </w:p>
    <w:p w:rsidR="00BD3BBB" w:rsidRDefault="00BD3BBB" w:rsidP="00BD3BBB">
      <w:pPr>
        <w:widowControl w:val="0"/>
        <w:autoSpaceDE w:val="0"/>
        <w:autoSpaceDN w:val="0"/>
        <w:adjustRightInd w:val="0"/>
        <w:rPr>
          <w:rFonts w:ascii="Times New Roman" w:hAnsi="Times New Roman" w:cs="Times New Roman"/>
        </w:rPr>
      </w:pPr>
    </w:p>
    <w:p w:rsidR="00BD3BBB" w:rsidRDefault="00BD3BBB" w:rsidP="00BD3BBB">
      <w:pPr>
        <w:widowControl w:val="0"/>
        <w:autoSpaceDE w:val="0"/>
        <w:autoSpaceDN w:val="0"/>
        <w:adjustRightInd w:val="0"/>
        <w:rPr>
          <w:rFonts w:ascii="Times New Roman" w:hAnsi="Times New Roman" w:cs="Times New Roman"/>
        </w:rPr>
      </w:pPr>
    </w:p>
    <w:p w:rsidR="00BD3BBB" w:rsidRDefault="00BD3BBB" w:rsidP="00BD3BBB">
      <w:pPr>
        <w:widowControl w:val="0"/>
        <w:autoSpaceDE w:val="0"/>
        <w:autoSpaceDN w:val="0"/>
        <w:adjustRightInd w:val="0"/>
        <w:rPr>
          <w:rFonts w:ascii="Times New Roman" w:hAnsi="Times New Roman" w:cs="Times New Roman"/>
        </w:rPr>
      </w:pPr>
    </w:p>
    <w:p w:rsidR="000D7FC5" w:rsidRPr="000D7FC5" w:rsidRDefault="000D7FC5" w:rsidP="00BD3BBB">
      <w:pPr>
        <w:widowControl w:val="0"/>
        <w:autoSpaceDE w:val="0"/>
        <w:autoSpaceDN w:val="0"/>
        <w:adjustRightInd w:val="0"/>
        <w:rPr>
          <w:rFonts w:ascii="Times New Roman" w:hAnsi="Times New Roman" w:cs="Times New Roman"/>
        </w:rPr>
      </w:pPr>
    </w:p>
    <w:p w:rsidR="000D7FC5" w:rsidRPr="000D7FC5" w:rsidRDefault="000D7FC5" w:rsidP="000D7FC5">
      <w:pPr>
        <w:widowControl w:val="0"/>
        <w:tabs>
          <w:tab w:val="left" w:pos="1440"/>
          <w:tab w:val="center" w:leader="dot" w:pos="8640"/>
        </w:tabs>
        <w:autoSpaceDE w:val="0"/>
        <w:autoSpaceDN w:val="0"/>
        <w:adjustRightInd w:val="0"/>
        <w:ind w:firstLine="720"/>
        <w:rPr>
          <w:rFonts w:ascii="Helvetica" w:eastAsia="Times New Roman" w:hAnsi="Helvetica" w:cs="Helvetica"/>
          <w:b/>
          <w:bCs/>
        </w:rPr>
      </w:pPr>
      <w:r w:rsidRPr="000D7FC5">
        <w:rPr>
          <w:rFonts w:ascii="Helvetica" w:eastAsia="Times New Roman" w:hAnsi="Helvetica" w:cs="Helvetica"/>
          <w:b/>
          <w:bCs/>
        </w:rPr>
        <w:t>GENERAL STATEMENT</w:t>
      </w:r>
    </w:p>
    <w:p w:rsidR="000D7FC5" w:rsidRPr="000D7FC5" w:rsidRDefault="000D7FC5" w:rsidP="000D7FC5">
      <w:pPr>
        <w:widowControl w:val="0"/>
        <w:autoSpaceDE w:val="0"/>
        <w:autoSpaceDN w:val="0"/>
        <w:adjustRightInd w:val="0"/>
        <w:rPr>
          <w:rFonts w:ascii="Helvetica" w:eastAsia="Times New Roman" w:hAnsi="Helvetica" w:cs="Helvetica"/>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rPr>
        <w:t>At Palmyra we use the block schedule of 90 periods of 72 minutes in length per semester. The First Semester we start with the Ancient World and cover until the Treaty of Westphalia in 1648. The Second Semester we begin with the Rise of Absolution and continue to the present. In order to take the second part of the course you must take the first part</w:t>
      </w:r>
      <w:r w:rsidRPr="000D7FC5">
        <w:rPr>
          <w:rFonts w:ascii="Helvetica" w:hAnsi="Times New Roman" w:cs="Times New Roman"/>
          <w:b/>
        </w:rPr>
        <w:t>. Each unit will also include instructional analysis and interpretation of a wide variety of primary sources such as documentary material, maps, statistical tables, work of art and pictorial and graphic materials supplied by our High School Library, Glencoe Publishing Company and my own personal collection.  All assignments will be due as they fit into the historical sequence of things. (</w:t>
      </w:r>
      <w:proofErr w:type="gramStart"/>
      <w:r w:rsidRPr="000D7FC5">
        <w:rPr>
          <w:rFonts w:ascii="Helvetica" w:hAnsi="Times New Roman" w:cs="Times New Roman"/>
          <w:b/>
        </w:rPr>
        <w:t>all</w:t>
      </w:r>
      <w:proofErr w:type="gramEnd"/>
      <w:r w:rsidRPr="000D7FC5">
        <w:rPr>
          <w:rFonts w:ascii="Helvetica" w:hAnsi="Times New Roman" w:cs="Times New Roman"/>
          <w:b/>
        </w:rPr>
        <w:t xml:space="preserve"> projects, reading assignments, written papers and test will be due when we cover that area </w:t>
      </w:r>
      <w:r w:rsidRPr="000D7FC5">
        <w:rPr>
          <w:rFonts w:ascii="Helvetica" w:hAnsi="Times New Roman" w:cs="Times New Roman"/>
          <w:b/>
        </w:rPr>
        <w:t>–</w:t>
      </w:r>
      <w:r w:rsidRPr="000D7FC5">
        <w:rPr>
          <w:rFonts w:ascii="Helvetica" w:hAnsi="Times New Roman" w:cs="Times New Roman"/>
          <w:b/>
        </w:rPr>
        <w:t xml:space="preserve"> example the Industrial Revolution) There are twelve major exams during the course each including at least one </w:t>
      </w:r>
      <w:proofErr w:type="gramStart"/>
      <w:r w:rsidRPr="000D7FC5">
        <w:rPr>
          <w:rFonts w:ascii="Helvetica" w:hAnsi="Times New Roman" w:cs="Times New Roman"/>
          <w:b/>
        </w:rPr>
        <w:t>take</w:t>
      </w:r>
      <w:proofErr w:type="gramEnd"/>
      <w:r w:rsidRPr="000D7FC5">
        <w:rPr>
          <w:rFonts w:ascii="Helvetica" w:hAnsi="Times New Roman" w:cs="Times New Roman"/>
          <w:b/>
        </w:rPr>
        <w:t xml:space="preserve"> home essay dealing with historical research and the use of both primary and secondary sources.</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Helvetica" w:eastAsia="Times New Roman" w:hAnsi="Helvetica" w:cs="Helvetica"/>
          <w:b/>
          <w:bCs/>
        </w:rPr>
      </w:pPr>
      <w:r w:rsidRPr="000D7FC5">
        <w:rPr>
          <w:rFonts w:ascii="Helvetica" w:eastAsia="Times New Roman" w:hAnsi="Helvetica" w:cs="Helvetica"/>
          <w:b/>
          <w:bCs/>
        </w:rPr>
        <w:t>REQUIRED ELEMENTS</w:t>
      </w:r>
    </w:p>
    <w:p w:rsidR="000D7FC5" w:rsidRPr="000D7FC5" w:rsidRDefault="000D7FC5" w:rsidP="000D7FC5">
      <w:pPr>
        <w:widowControl w:val="0"/>
        <w:autoSpaceDE w:val="0"/>
        <w:autoSpaceDN w:val="0"/>
        <w:adjustRightInd w:val="0"/>
        <w:rPr>
          <w:rFonts w:ascii="Helvetica" w:eastAsia="Times New Roman" w:hAnsi="Helvetica" w:cs="Helvetica"/>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Helvetica" w:hAnsi="Times New Roman" w:cs="Times New Roman"/>
        </w:rPr>
        <w:t>Each student will be required to:</w:t>
      </w:r>
    </w:p>
    <w:p w:rsidR="000D7FC5" w:rsidRPr="000D7FC5" w:rsidRDefault="000D7FC5" w:rsidP="000D7FC5">
      <w:pPr>
        <w:widowControl w:val="0"/>
        <w:numPr>
          <w:ilvl w:val="0"/>
          <w:numId w:val="3"/>
        </w:numPr>
        <w:autoSpaceDE w:val="0"/>
        <w:autoSpaceDN w:val="0"/>
        <w:adjustRightInd w:val="0"/>
        <w:rPr>
          <w:rFonts w:ascii="Helvetica" w:eastAsia="Times New Roman" w:hAnsi="Helvetica" w:cs="Helvetica"/>
        </w:rPr>
      </w:pPr>
      <w:r w:rsidRPr="000D7FC5">
        <w:rPr>
          <w:rFonts w:ascii="Helvetica" w:eastAsia="Times New Roman" w:hAnsi="Helvetica" w:cs="Helvetica"/>
        </w:rPr>
        <w:t>Historical Book Report – book assigned by the teacher (there will be both a written paper and oral presentation to teacher were questions dealing with historical preparation will be discussed)</w:t>
      </w:r>
    </w:p>
    <w:p w:rsidR="000D7FC5" w:rsidRPr="000D7FC5" w:rsidRDefault="000D7FC5" w:rsidP="000D7FC5">
      <w:pPr>
        <w:widowControl w:val="0"/>
        <w:numPr>
          <w:ilvl w:val="0"/>
          <w:numId w:val="3"/>
        </w:numPr>
        <w:autoSpaceDE w:val="0"/>
        <w:autoSpaceDN w:val="0"/>
        <w:adjustRightInd w:val="0"/>
        <w:rPr>
          <w:rFonts w:ascii="Helvetica" w:eastAsia="Times New Roman" w:hAnsi="Helvetica" w:cs="Helvetica"/>
        </w:rPr>
      </w:pPr>
      <w:r w:rsidRPr="000D7FC5">
        <w:rPr>
          <w:rFonts w:ascii="Helvetica" w:eastAsia="Times New Roman" w:hAnsi="Helvetica" w:cs="Helvetica"/>
        </w:rPr>
        <w:t xml:space="preserve">Historical Reading Research Papers based on the idea of the Document-Based Essay Question of the AP Exam. This is to include a written paper and an oral presentation to the class along with an outline and visual aid. </w:t>
      </w:r>
      <w:r w:rsidRPr="000D7FC5">
        <w:rPr>
          <w:rFonts w:ascii="Helvetica" w:eastAsia="Times New Roman" w:hAnsi="Helvetica" w:cs="Helvetica"/>
          <w:b/>
        </w:rPr>
        <w:t xml:space="preserve">Each student will be required to do four of these papers on Historical readings found in </w:t>
      </w:r>
      <w:r w:rsidRPr="000D7FC5">
        <w:rPr>
          <w:rFonts w:ascii="Helvetica" w:eastAsia="Times New Roman" w:hAnsi="Helvetica" w:cs="Helvetica"/>
          <w:b/>
          <w:u w:val="single"/>
        </w:rPr>
        <w:t>Everyman in Europe vol. I &amp; II</w:t>
      </w:r>
      <w:r w:rsidRPr="000D7FC5">
        <w:rPr>
          <w:rFonts w:ascii="Helvetica" w:eastAsia="Times New Roman" w:hAnsi="Helvetica" w:cs="Helvetica"/>
          <w:b/>
        </w:rPr>
        <w:t xml:space="preserve"> and </w:t>
      </w:r>
      <w:r w:rsidRPr="000D7FC5">
        <w:rPr>
          <w:rFonts w:ascii="Helvetica" w:eastAsia="Times New Roman" w:hAnsi="Helvetica" w:cs="Helvetica"/>
          <w:b/>
          <w:u w:val="single"/>
        </w:rPr>
        <w:t>Aspects of Western Civilization vol. I &amp; II</w:t>
      </w:r>
      <w:r w:rsidRPr="000D7FC5">
        <w:rPr>
          <w:rFonts w:ascii="Helvetica" w:eastAsia="Times New Roman" w:hAnsi="Helvetica" w:cs="Helvetica"/>
          <w:b/>
        </w:rPr>
        <w:t xml:space="preserve"> document books. These topics begin with the Ancient Greeks and continue to the Early 21</w:t>
      </w:r>
      <w:proofErr w:type="spellStart"/>
      <w:r w:rsidRPr="000D7FC5">
        <w:rPr>
          <w:rFonts w:ascii="Helvetica" w:eastAsia="Times New Roman" w:hAnsi="Helvetica" w:cs="Helvetica"/>
          <w:b/>
          <w:position w:val="6"/>
        </w:rPr>
        <w:t>st</w:t>
      </w:r>
      <w:proofErr w:type="spellEnd"/>
      <w:r w:rsidRPr="000D7FC5">
        <w:rPr>
          <w:rFonts w:ascii="Helvetica" w:eastAsia="Times New Roman" w:hAnsi="Helvetica" w:cs="Helvetica"/>
          <w:b/>
        </w:rPr>
        <w:t xml:space="preserve"> Century. </w:t>
      </w:r>
    </w:p>
    <w:p w:rsidR="000D7FC5" w:rsidRPr="000D7FC5" w:rsidRDefault="000D7FC5" w:rsidP="000D7FC5">
      <w:pPr>
        <w:widowControl w:val="0"/>
        <w:autoSpaceDE w:val="0"/>
        <w:autoSpaceDN w:val="0"/>
        <w:adjustRightInd w:val="0"/>
        <w:rPr>
          <w:rFonts w:ascii="Helvetica" w:eastAsia="Times New Roman" w:hAnsi="Helvetica" w:cs="Helvetica"/>
          <w:b/>
          <w:bCs/>
        </w:rPr>
      </w:pPr>
    </w:p>
    <w:p w:rsidR="000D7FC5" w:rsidRPr="000D7FC5" w:rsidRDefault="000D7FC5" w:rsidP="000D7FC5">
      <w:pPr>
        <w:widowControl w:val="0"/>
        <w:autoSpaceDE w:val="0"/>
        <w:autoSpaceDN w:val="0"/>
        <w:adjustRightInd w:val="0"/>
        <w:ind w:left="1440"/>
        <w:rPr>
          <w:rFonts w:ascii="Helvetica" w:eastAsia="Times New Roman" w:hAnsi="Helvetica" w:cs="Helvetica"/>
          <w:b/>
          <w:bCs/>
        </w:rPr>
      </w:pPr>
    </w:p>
    <w:p w:rsidR="000D7FC5" w:rsidRPr="000D7FC5" w:rsidRDefault="000D7FC5" w:rsidP="000D7FC5">
      <w:pPr>
        <w:widowControl w:val="0"/>
        <w:numPr>
          <w:ilvl w:val="0"/>
          <w:numId w:val="3"/>
        </w:numPr>
        <w:autoSpaceDE w:val="0"/>
        <w:autoSpaceDN w:val="0"/>
        <w:adjustRightInd w:val="0"/>
        <w:rPr>
          <w:rFonts w:ascii="Helvetica" w:eastAsia="Times New Roman" w:hAnsi="Helvetica" w:cs="Helvetica"/>
          <w:b/>
          <w:bCs/>
        </w:rPr>
      </w:pPr>
      <w:r w:rsidRPr="000D7FC5">
        <w:rPr>
          <w:rFonts w:ascii="Helvetica" w:eastAsia="Times New Roman" w:hAnsi="Helvetica" w:cs="Helvetica"/>
          <w:b/>
          <w:bCs/>
        </w:rPr>
        <w:t xml:space="preserve">Here is a list of Observations/Questions Pertinent to the Evidence taken from AP Materials to help students analyze evidence and interpretations presented in historical scholarship. </w:t>
      </w:r>
      <w:proofErr w:type="gramStart"/>
      <w:r w:rsidRPr="000D7FC5">
        <w:rPr>
          <w:rFonts w:ascii="Helvetica" w:eastAsia="Times New Roman" w:hAnsi="Helvetica" w:cs="Helvetica"/>
          <w:b/>
          <w:bCs/>
        </w:rPr>
        <w:t>( not</w:t>
      </w:r>
      <w:proofErr w:type="gramEnd"/>
      <w:r w:rsidRPr="000D7FC5">
        <w:rPr>
          <w:rFonts w:ascii="Helvetica" w:eastAsia="Times New Roman" w:hAnsi="Helvetica" w:cs="Helvetica"/>
          <w:b/>
          <w:bCs/>
        </w:rPr>
        <w:t xml:space="preserve"> all of the following will be relevant to each Document) </w:t>
      </w:r>
    </w:p>
    <w:p w:rsidR="000D7FC5" w:rsidRPr="000D7FC5" w:rsidRDefault="000D7FC5" w:rsidP="000D7FC5">
      <w:pPr>
        <w:widowControl w:val="0"/>
        <w:numPr>
          <w:ilvl w:val="1"/>
          <w:numId w:val="3"/>
        </w:numPr>
        <w:autoSpaceDE w:val="0"/>
        <w:autoSpaceDN w:val="0"/>
        <w:adjustRightInd w:val="0"/>
        <w:rPr>
          <w:rFonts w:ascii="Helvetica" w:eastAsia="Times New Roman" w:hAnsi="Helvetica" w:cs="Helvetica"/>
          <w:b/>
          <w:bCs/>
        </w:rPr>
      </w:pPr>
      <w:r w:rsidRPr="000D7FC5">
        <w:rPr>
          <w:rFonts w:ascii="Helvetica" w:eastAsia="Times New Roman" w:hAnsi="Helvetica" w:cs="Helvetica"/>
          <w:b/>
          <w:bCs/>
        </w:rPr>
        <w:t xml:space="preserve">What is the literal meaning of the </w:t>
      </w:r>
      <w:proofErr w:type="gramStart"/>
      <w:r w:rsidRPr="000D7FC5">
        <w:rPr>
          <w:rFonts w:ascii="Helvetica" w:eastAsia="Times New Roman" w:hAnsi="Helvetica" w:cs="Helvetica"/>
          <w:b/>
          <w:bCs/>
        </w:rPr>
        <w:t>document.</w:t>
      </w:r>
      <w:proofErr w:type="gramEnd"/>
    </w:p>
    <w:p w:rsidR="000D7FC5" w:rsidRPr="000D7FC5" w:rsidRDefault="000D7FC5" w:rsidP="000D7FC5">
      <w:pPr>
        <w:widowControl w:val="0"/>
        <w:numPr>
          <w:ilvl w:val="2"/>
          <w:numId w:val="3"/>
        </w:numPr>
        <w:autoSpaceDE w:val="0"/>
        <w:autoSpaceDN w:val="0"/>
        <w:adjustRightInd w:val="0"/>
        <w:rPr>
          <w:rFonts w:ascii="Helvetica" w:eastAsia="Times New Roman" w:hAnsi="Helvetica" w:cs="Helvetica"/>
          <w:b/>
          <w:bCs/>
        </w:rPr>
      </w:pPr>
      <w:r w:rsidRPr="000D7FC5">
        <w:rPr>
          <w:rFonts w:ascii="Helvetica" w:eastAsia="Times New Roman" w:hAnsi="Helvetica" w:cs="Helvetica"/>
          <w:b/>
          <w:bCs/>
        </w:rPr>
        <w:t>Biography of the author(s)</w:t>
      </w:r>
    </w:p>
    <w:p w:rsidR="000D7FC5" w:rsidRPr="000D7FC5" w:rsidRDefault="000D7FC5" w:rsidP="000D7FC5">
      <w:pPr>
        <w:widowControl w:val="0"/>
        <w:numPr>
          <w:ilvl w:val="2"/>
          <w:numId w:val="3"/>
        </w:numPr>
        <w:autoSpaceDE w:val="0"/>
        <w:autoSpaceDN w:val="0"/>
        <w:adjustRightInd w:val="0"/>
        <w:rPr>
          <w:rFonts w:ascii="Helvetica" w:eastAsia="Times New Roman" w:hAnsi="Helvetica" w:cs="Helvetica"/>
          <w:b/>
          <w:bCs/>
        </w:rPr>
      </w:pPr>
      <w:r w:rsidRPr="000D7FC5">
        <w:rPr>
          <w:rFonts w:ascii="Helvetica" w:eastAsia="Times New Roman" w:hAnsi="Helvetica" w:cs="Helvetica"/>
          <w:b/>
          <w:bCs/>
        </w:rPr>
        <w:t>Outline of historical times it is written in</w:t>
      </w:r>
    </w:p>
    <w:p w:rsidR="000D7FC5" w:rsidRPr="000D7FC5" w:rsidRDefault="000D7FC5" w:rsidP="000D7FC5">
      <w:pPr>
        <w:widowControl w:val="0"/>
        <w:numPr>
          <w:ilvl w:val="2"/>
          <w:numId w:val="3"/>
        </w:numPr>
        <w:autoSpaceDE w:val="0"/>
        <w:autoSpaceDN w:val="0"/>
        <w:adjustRightInd w:val="0"/>
        <w:rPr>
          <w:rFonts w:ascii="Helvetica" w:eastAsia="Times New Roman" w:hAnsi="Helvetica" w:cs="Helvetica"/>
        </w:rPr>
      </w:pPr>
      <w:r w:rsidRPr="000D7FC5">
        <w:rPr>
          <w:rFonts w:ascii="Helvetica" w:eastAsia="Times New Roman" w:hAnsi="Helvetica" w:cs="Helvetica"/>
          <w:b/>
        </w:rPr>
        <w:t xml:space="preserve">Reasons for </w:t>
      </w:r>
      <w:r w:rsidRPr="000D7FC5">
        <w:rPr>
          <w:rFonts w:ascii="Helvetica" w:eastAsia="Times New Roman" w:hAnsi="Helvetica" w:cs="Helvetica"/>
        </w:rPr>
        <w:t>the</w:t>
      </w:r>
      <w:r w:rsidRPr="000D7FC5">
        <w:rPr>
          <w:rFonts w:ascii="Helvetica" w:eastAsia="Times New Roman" w:hAnsi="Helvetica" w:cs="Helvetica"/>
          <w:b/>
        </w:rPr>
        <w:t xml:space="preserve"> Document being written</w:t>
      </w:r>
    </w:p>
    <w:p w:rsidR="000D7FC5" w:rsidRPr="000D7FC5" w:rsidRDefault="000D7FC5" w:rsidP="000D7FC5">
      <w:pPr>
        <w:widowControl w:val="0"/>
        <w:numPr>
          <w:ilvl w:val="2"/>
          <w:numId w:val="3"/>
        </w:numPr>
        <w:autoSpaceDE w:val="0"/>
        <w:autoSpaceDN w:val="0"/>
        <w:adjustRightInd w:val="0"/>
        <w:rPr>
          <w:rFonts w:ascii="Helvetica" w:eastAsia="Times New Roman" w:hAnsi="Helvetica" w:cs="Helvetica"/>
          <w:b/>
          <w:bCs/>
        </w:rPr>
      </w:pPr>
      <w:r w:rsidRPr="000D7FC5">
        <w:rPr>
          <w:rFonts w:ascii="Helvetica" w:eastAsia="Times New Roman" w:hAnsi="Helvetica" w:cs="Helvetica"/>
          <w:b/>
          <w:bCs/>
        </w:rPr>
        <w:t>Reaction of others to the writing of the Document</w:t>
      </w:r>
    </w:p>
    <w:p w:rsidR="000D7FC5" w:rsidRPr="000D7FC5" w:rsidRDefault="000D7FC5" w:rsidP="000D7FC5">
      <w:pPr>
        <w:widowControl w:val="0"/>
        <w:autoSpaceDE w:val="0"/>
        <w:autoSpaceDN w:val="0"/>
        <w:adjustRightInd w:val="0"/>
        <w:ind w:left="1120"/>
        <w:rPr>
          <w:rFonts w:ascii="Helvetica" w:eastAsia="Times New Roman" w:hAnsi="Helvetica" w:cs="Helvetica"/>
          <w:b/>
          <w:bCs/>
        </w:rPr>
      </w:pPr>
      <w:r w:rsidRPr="000D7FC5">
        <w:rPr>
          <w:rFonts w:ascii="Helvetica" w:eastAsia="Times New Roman" w:hAnsi="Helvetica" w:cs="Helvetica"/>
          <w:b/>
          <w:bCs/>
        </w:rPr>
        <w:t xml:space="preserve">b.  </w:t>
      </w:r>
      <w:proofErr w:type="gramStart"/>
      <w:r w:rsidRPr="000D7FC5">
        <w:rPr>
          <w:rFonts w:ascii="Helvetica" w:eastAsia="Times New Roman" w:hAnsi="Helvetica" w:cs="Helvetica"/>
          <w:b/>
          <w:bCs/>
        </w:rPr>
        <w:t>How</w:t>
      </w:r>
      <w:proofErr w:type="gramEnd"/>
      <w:r w:rsidRPr="000D7FC5">
        <w:rPr>
          <w:rFonts w:ascii="Helvetica" w:eastAsia="Times New Roman" w:hAnsi="Helvetica" w:cs="Helvetica"/>
          <w:b/>
          <w:bCs/>
        </w:rPr>
        <w:t xml:space="preserve"> well situated was the author to observe and record the event?</w:t>
      </w:r>
    </w:p>
    <w:p w:rsidR="000D7FC5" w:rsidRPr="000D7FC5" w:rsidRDefault="000D7FC5" w:rsidP="000D7FC5">
      <w:pPr>
        <w:widowControl w:val="0"/>
        <w:autoSpaceDE w:val="0"/>
        <w:autoSpaceDN w:val="0"/>
        <w:adjustRightInd w:val="0"/>
        <w:rPr>
          <w:rFonts w:ascii="Helvetica" w:eastAsia="Times New Roman" w:hAnsi="Helvetica" w:cs="Helvetica"/>
          <w:b/>
          <w:bCs/>
        </w:rPr>
      </w:pPr>
      <w:r w:rsidRPr="000D7FC5">
        <w:rPr>
          <w:rFonts w:ascii="Helvetica" w:eastAsia="Times New Roman" w:hAnsi="Helvetica" w:cs="Helvetica"/>
          <w:b/>
          <w:bCs/>
        </w:rPr>
        <w:tab/>
        <w:t xml:space="preserve">      c.  Is bias a factor? (</w:t>
      </w:r>
      <w:proofErr w:type="gramStart"/>
      <w:r w:rsidRPr="000D7FC5">
        <w:rPr>
          <w:rFonts w:ascii="Helvetica" w:eastAsia="Times New Roman" w:hAnsi="Helvetica" w:cs="Helvetica"/>
          <w:b/>
          <w:bCs/>
        </w:rPr>
        <w:t>ideological</w:t>
      </w:r>
      <w:proofErr w:type="gramEnd"/>
      <w:r w:rsidRPr="000D7FC5">
        <w:rPr>
          <w:rFonts w:ascii="Helvetica" w:eastAsia="Times New Roman" w:hAnsi="Helvetica" w:cs="Helvetica"/>
          <w:b/>
          <w:bCs/>
        </w:rPr>
        <w:t>, class, personal}</w:t>
      </w:r>
    </w:p>
    <w:p w:rsidR="000D7FC5" w:rsidRPr="000D7FC5" w:rsidRDefault="000D7FC5" w:rsidP="000D7FC5">
      <w:pPr>
        <w:widowControl w:val="0"/>
        <w:autoSpaceDE w:val="0"/>
        <w:autoSpaceDN w:val="0"/>
        <w:adjustRightInd w:val="0"/>
        <w:ind w:left="1120"/>
        <w:rPr>
          <w:rFonts w:ascii="Helvetica" w:eastAsia="Times New Roman" w:hAnsi="Helvetica" w:cs="Helvetica"/>
          <w:b/>
          <w:bCs/>
        </w:rPr>
      </w:pPr>
      <w:r w:rsidRPr="000D7FC5">
        <w:rPr>
          <w:rFonts w:ascii="Helvetica" w:eastAsia="Times New Roman" w:hAnsi="Helvetica" w:cs="Helvetica"/>
          <w:b/>
          <w:bCs/>
        </w:rPr>
        <w:t xml:space="preserve">d.  Is specialized information necessary to understand the document? </w:t>
      </w:r>
      <w:proofErr w:type="gramStart"/>
      <w:r w:rsidRPr="000D7FC5">
        <w:rPr>
          <w:rFonts w:ascii="Helvetica" w:eastAsia="Times New Roman" w:hAnsi="Helvetica" w:cs="Helvetica"/>
          <w:b/>
          <w:bCs/>
        </w:rPr>
        <w:t>If so, for which parts.</w:t>
      </w:r>
      <w:proofErr w:type="gramEnd"/>
    </w:p>
    <w:p w:rsidR="000D7FC5" w:rsidRPr="000D7FC5" w:rsidRDefault="000D7FC5" w:rsidP="009B6FEC">
      <w:pPr>
        <w:widowControl w:val="0"/>
        <w:autoSpaceDE w:val="0"/>
        <w:autoSpaceDN w:val="0"/>
        <w:adjustRightInd w:val="0"/>
        <w:ind w:left="400" w:firstLine="720"/>
        <w:rPr>
          <w:rFonts w:ascii="Times New Roman" w:hAnsi="Times New Roman" w:cs="Times New Roman"/>
        </w:rPr>
      </w:pPr>
      <w:r w:rsidRPr="000D7FC5">
        <w:rPr>
          <w:rFonts w:ascii="Helvetica" w:hAnsi="Times New Roman" w:cs="Times New Roman"/>
          <w:b/>
        </w:rPr>
        <w:t>e.  Does the report correspond to the dictates of formal common sense?</w:t>
      </w:r>
    </w:p>
    <w:p w:rsidR="000D7FC5" w:rsidRPr="000D7FC5" w:rsidRDefault="000D7FC5" w:rsidP="009B6FEC">
      <w:pPr>
        <w:widowControl w:val="0"/>
        <w:autoSpaceDE w:val="0"/>
        <w:autoSpaceDN w:val="0"/>
        <w:adjustRightInd w:val="0"/>
        <w:ind w:left="400" w:firstLine="720"/>
        <w:rPr>
          <w:rFonts w:ascii="Times New Roman" w:hAnsi="Times New Roman" w:cs="Times New Roman"/>
        </w:rPr>
      </w:pPr>
      <w:r w:rsidRPr="000D7FC5">
        <w:rPr>
          <w:rFonts w:ascii="Helvetica" w:hAnsi="Times New Roman" w:cs="Times New Roman"/>
          <w:b/>
        </w:rPr>
        <w:t xml:space="preserve">f.   Is there corroboration with </w:t>
      </w:r>
      <w:proofErr w:type="gramStart"/>
      <w:r w:rsidRPr="000D7FC5">
        <w:rPr>
          <w:rFonts w:ascii="Helvetica" w:hAnsi="Times New Roman" w:cs="Times New Roman"/>
          <w:b/>
        </w:rPr>
        <w:t>others.</w:t>
      </w:r>
      <w:proofErr w:type="gramEnd"/>
      <w:r w:rsidRPr="000D7FC5">
        <w:rPr>
          <w:rFonts w:ascii="Helvetica" w:hAnsi="Times New Roman" w:cs="Times New Roman"/>
          <w:b/>
        </w:rPr>
        <w:t xml:space="preserve">  </w:t>
      </w:r>
    </w:p>
    <w:p w:rsidR="000D7FC5" w:rsidRPr="000D7FC5" w:rsidRDefault="000D7FC5" w:rsidP="000D7FC5">
      <w:pPr>
        <w:widowControl w:val="0"/>
        <w:autoSpaceDE w:val="0"/>
        <w:autoSpaceDN w:val="0"/>
        <w:adjustRightInd w:val="0"/>
        <w:rPr>
          <w:rFonts w:ascii="Helvetica" w:eastAsia="Times New Roman" w:hAnsi="Helvetica" w:cs="Helvetica"/>
        </w:rPr>
      </w:pPr>
      <w:r w:rsidRPr="000D7FC5">
        <w:rPr>
          <w:rFonts w:ascii="Helvetica" w:eastAsia="Times New Roman" w:hAnsi="Helvetica" w:cs="Helvetica"/>
        </w:rPr>
        <w:tab/>
      </w:r>
      <w:r w:rsidRPr="000D7FC5">
        <w:rPr>
          <w:rFonts w:ascii="Helvetica" w:eastAsia="Times New Roman" w:hAnsi="Helvetica" w:cs="Helvetica"/>
        </w:rPr>
        <w:tab/>
      </w:r>
    </w:p>
    <w:p w:rsidR="000D7FC5" w:rsidRPr="000D7FC5" w:rsidRDefault="000D7FC5" w:rsidP="000D7FC5">
      <w:pPr>
        <w:widowControl w:val="0"/>
        <w:autoSpaceDE w:val="0"/>
        <w:autoSpaceDN w:val="0"/>
        <w:adjustRightInd w:val="0"/>
        <w:ind w:left="360"/>
        <w:rPr>
          <w:rFonts w:ascii="Times New Roman" w:hAnsi="Times New Roman" w:cs="Times New Roman"/>
        </w:rPr>
      </w:pPr>
    </w:p>
    <w:p w:rsidR="000D7FC5" w:rsidRPr="000D7FC5" w:rsidRDefault="000D7FC5" w:rsidP="000D7FC5">
      <w:pPr>
        <w:widowControl w:val="0"/>
        <w:numPr>
          <w:ilvl w:val="0"/>
          <w:numId w:val="3"/>
        </w:numPr>
        <w:autoSpaceDE w:val="0"/>
        <w:autoSpaceDN w:val="0"/>
        <w:adjustRightInd w:val="0"/>
        <w:rPr>
          <w:rFonts w:ascii="Times New Roman" w:hAnsi="Times New Roman" w:cs="Times New Roman"/>
        </w:rPr>
      </w:pPr>
      <w:r w:rsidRPr="000D7FC5">
        <w:rPr>
          <w:rFonts w:ascii="Times New Roman" w:hAnsi="Times New Roman" w:cs="Times New Roman"/>
        </w:rPr>
        <w:t>Maps and Map Tests on geography, history and modern states of Europe.</w:t>
      </w:r>
    </w:p>
    <w:p w:rsidR="000D7FC5" w:rsidRPr="000D7FC5" w:rsidRDefault="000D7FC5" w:rsidP="000D7FC5">
      <w:pPr>
        <w:widowControl w:val="0"/>
        <w:numPr>
          <w:ilvl w:val="0"/>
          <w:numId w:val="3"/>
        </w:numPr>
        <w:autoSpaceDE w:val="0"/>
        <w:autoSpaceDN w:val="0"/>
        <w:adjustRightInd w:val="0"/>
        <w:rPr>
          <w:rFonts w:ascii="Times New Roman" w:hAnsi="Times New Roman" w:cs="Times New Roman"/>
        </w:rPr>
      </w:pPr>
      <w:r w:rsidRPr="000D7FC5">
        <w:rPr>
          <w:rFonts w:ascii="Times New Roman" w:hAnsi="Times New Roman" w:cs="Times New Roman"/>
        </w:rPr>
        <w:t xml:space="preserve">Unit Tests to include: short </w:t>
      </w:r>
      <w:proofErr w:type="gramStart"/>
      <w:r w:rsidRPr="000D7FC5">
        <w:rPr>
          <w:rFonts w:ascii="Times New Roman" w:hAnsi="Times New Roman" w:cs="Times New Roman"/>
        </w:rPr>
        <w:t>answer, multiple-choice, time lines, matching and essay</w:t>
      </w:r>
      <w:proofErr w:type="gramEnd"/>
      <w:r w:rsidRPr="000D7FC5">
        <w:rPr>
          <w:rFonts w:ascii="Times New Roman" w:hAnsi="Times New Roman" w:cs="Times New Roman"/>
        </w:rPr>
        <w:t xml:space="preserve"> both in class and take home. </w:t>
      </w:r>
      <w:r w:rsidRPr="000D7FC5">
        <w:rPr>
          <w:rFonts w:ascii="Times New Roman" w:hAnsi="Times New Roman" w:cs="Times New Roman"/>
          <w:b/>
        </w:rPr>
        <w:t>Questions for each section will include both an analytical and interpretive nature.</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b/>
          <w:bCs/>
        </w:rPr>
      </w:pPr>
      <w:r w:rsidRPr="000D7FC5">
        <w:rPr>
          <w:rFonts w:ascii="Times New Roman" w:hAnsi="Times New Roman" w:cs="Times New Roman"/>
          <w:b/>
          <w:bCs/>
        </w:rPr>
        <w:t>TEXTBOOKS and READINGS BOOK</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Chambers, Mortimer et al. </w:t>
      </w:r>
      <w:proofErr w:type="gramStart"/>
      <w:r w:rsidRPr="000D7FC5">
        <w:rPr>
          <w:rFonts w:ascii="Times New Roman" w:hAnsi="Times New Roman" w:cs="Times New Roman"/>
          <w:u w:val="single"/>
        </w:rPr>
        <w:t>The Western Experience</w:t>
      </w:r>
      <w:r w:rsidRPr="000D7FC5">
        <w:rPr>
          <w:rFonts w:ascii="Times New Roman" w:hAnsi="Times New Roman" w:cs="Times New Roman"/>
        </w:rPr>
        <w:t>.</w:t>
      </w:r>
      <w:proofErr w:type="gramEnd"/>
      <w:r w:rsidRPr="000D7FC5">
        <w:rPr>
          <w:rFonts w:ascii="Times New Roman" w:hAnsi="Times New Roman" w:cs="Times New Roman"/>
        </w:rPr>
        <w:t xml:space="preserve"> Boston: McGraw-Hill College, 1999 </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roofErr w:type="spellStart"/>
      <w:r w:rsidRPr="000D7FC5">
        <w:rPr>
          <w:rFonts w:ascii="Times New Roman" w:hAnsi="Times New Roman" w:cs="Times New Roman"/>
        </w:rPr>
        <w:t>Wallbank</w:t>
      </w:r>
      <w:proofErr w:type="spellEnd"/>
      <w:r w:rsidRPr="000D7FC5">
        <w:rPr>
          <w:rFonts w:ascii="Times New Roman" w:hAnsi="Times New Roman" w:cs="Times New Roman"/>
        </w:rPr>
        <w:t xml:space="preserve">, T. Walter et al. </w:t>
      </w:r>
      <w:r w:rsidRPr="000D7FC5">
        <w:rPr>
          <w:rFonts w:ascii="Times New Roman" w:hAnsi="Times New Roman" w:cs="Times New Roman"/>
          <w:u w:val="single"/>
        </w:rPr>
        <w:t>Civilization Past and Present 7</w:t>
      </w:r>
      <w:proofErr w:type="spellStart"/>
      <w:r w:rsidRPr="000D7FC5">
        <w:rPr>
          <w:rFonts w:ascii="Times New Roman" w:hAnsi="Times New Roman" w:cs="Times New Roman"/>
          <w:position w:val="6"/>
          <w:u w:val="single"/>
        </w:rPr>
        <w:t>th</w:t>
      </w:r>
      <w:proofErr w:type="spellEnd"/>
      <w:r w:rsidRPr="000D7FC5">
        <w:rPr>
          <w:rFonts w:ascii="Times New Roman" w:hAnsi="Times New Roman" w:cs="Times New Roman"/>
          <w:u w:val="single"/>
        </w:rPr>
        <w:t xml:space="preserve"> </w:t>
      </w:r>
      <w:proofErr w:type="gramStart"/>
      <w:r w:rsidRPr="000D7FC5">
        <w:rPr>
          <w:rFonts w:ascii="Times New Roman" w:hAnsi="Times New Roman" w:cs="Times New Roman"/>
          <w:u w:val="single"/>
        </w:rPr>
        <w:t>ed</w:t>
      </w:r>
      <w:proofErr w:type="gramEnd"/>
      <w:r w:rsidRPr="000D7FC5">
        <w:rPr>
          <w:rFonts w:ascii="Times New Roman" w:hAnsi="Times New Roman" w:cs="Times New Roman"/>
        </w:rPr>
        <w:t>. New York: Harper Collins, 1992</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Mitchell, Allen, ed. </w:t>
      </w:r>
      <w:r w:rsidRPr="000D7FC5">
        <w:rPr>
          <w:rFonts w:ascii="Times New Roman" w:hAnsi="Times New Roman" w:cs="Times New Roman"/>
          <w:u w:val="single"/>
        </w:rPr>
        <w:t xml:space="preserve">Everyman in Europe vol. </w:t>
      </w:r>
      <w:proofErr w:type="gramStart"/>
      <w:r w:rsidRPr="000D7FC5">
        <w:rPr>
          <w:rFonts w:ascii="Times New Roman" w:hAnsi="Times New Roman" w:cs="Times New Roman"/>
          <w:u w:val="single"/>
        </w:rPr>
        <w:t>I &amp; II.</w:t>
      </w:r>
      <w:proofErr w:type="gramEnd"/>
      <w:r w:rsidRPr="000D7FC5">
        <w:rPr>
          <w:rFonts w:ascii="Times New Roman" w:hAnsi="Times New Roman" w:cs="Times New Roman"/>
        </w:rPr>
        <w:t xml:space="preserve"> Englewood Cliffs, N.J.: Prentice Hall, 1990</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proofErr w:type="gramStart"/>
      <w:r w:rsidRPr="000D7FC5">
        <w:rPr>
          <w:rFonts w:ascii="Times New Roman" w:hAnsi="Times New Roman" w:cs="Times New Roman"/>
        </w:rPr>
        <w:t xml:space="preserve">Rogers, Perry M., ed. </w:t>
      </w:r>
      <w:r w:rsidRPr="000D7FC5">
        <w:rPr>
          <w:rFonts w:ascii="Times New Roman" w:hAnsi="Times New Roman" w:cs="Times New Roman"/>
          <w:u w:val="single"/>
        </w:rPr>
        <w:t>Aspects of Western Civilization vol.</w:t>
      </w:r>
      <w:proofErr w:type="gramEnd"/>
      <w:r w:rsidRPr="000D7FC5">
        <w:rPr>
          <w:rFonts w:ascii="Times New Roman" w:hAnsi="Times New Roman" w:cs="Times New Roman"/>
          <w:u w:val="single"/>
        </w:rPr>
        <w:t xml:space="preserve"> </w:t>
      </w:r>
      <w:proofErr w:type="gramStart"/>
      <w:r w:rsidRPr="000D7FC5">
        <w:rPr>
          <w:rFonts w:ascii="Times New Roman" w:hAnsi="Times New Roman" w:cs="Times New Roman"/>
          <w:u w:val="single"/>
        </w:rPr>
        <w:t>I &amp; II.</w:t>
      </w:r>
      <w:proofErr w:type="gramEnd"/>
      <w:r w:rsidRPr="000D7FC5">
        <w:rPr>
          <w:rFonts w:ascii="Times New Roman" w:hAnsi="Times New Roman" w:cs="Times New Roman"/>
        </w:rPr>
        <w:t xml:space="preserve"> </w:t>
      </w:r>
      <w:proofErr w:type="gramStart"/>
      <w:r w:rsidRPr="000D7FC5">
        <w:rPr>
          <w:rFonts w:ascii="Times New Roman" w:hAnsi="Times New Roman" w:cs="Times New Roman"/>
        </w:rPr>
        <w:t>Englewood Cliffs, N.J.</w:t>
      </w:r>
      <w:proofErr w:type="gramEnd"/>
      <w:r w:rsidRPr="000D7FC5">
        <w:rPr>
          <w:rFonts w:ascii="Times New Roman" w:hAnsi="Times New Roman" w:cs="Times New Roman"/>
        </w:rPr>
        <w:t xml:space="preserve">: </w:t>
      </w: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Prentice Hall, 1998</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b/>
          <w:bCs/>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b/>
        </w:rPr>
        <w:t>COURSE OUTLINE</w:t>
      </w: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Times New Roman" w:hAnsi="Times New Roman" w:cs="Times New Roman"/>
        </w:rPr>
      </w:pPr>
      <w:r w:rsidRPr="000D7FC5">
        <w:rPr>
          <w:rFonts w:ascii="Times New Roman" w:hAnsi="Times New Roman" w:cs="Times New Roman"/>
        </w:rPr>
        <w:t xml:space="preserve">I have included a simplified course outline along with examples </w:t>
      </w:r>
      <w:proofErr w:type="gramStart"/>
      <w:r w:rsidRPr="000D7FC5">
        <w:rPr>
          <w:rFonts w:ascii="Times New Roman" w:hAnsi="Times New Roman" w:cs="Times New Roman"/>
        </w:rPr>
        <w:t>of  Critical</w:t>
      </w:r>
      <w:proofErr w:type="gramEnd"/>
      <w:r w:rsidRPr="000D7FC5">
        <w:rPr>
          <w:rFonts w:ascii="Times New Roman" w:hAnsi="Times New Roman" w:cs="Times New Roman"/>
        </w:rPr>
        <w:t xml:space="preserve"> Thinking Questions which are the heart of the course.</w:t>
      </w:r>
    </w:p>
    <w:p w:rsidR="000D7FC5" w:rsidRPr="000D7FC5" w:rsidRDefault="000D7FC5" w:rsidP="000D7FC5">
      <w:pPr>
        <w:widowControl w:val="0"/>
        <w:tabs>
          <w:tab w:val="left" w:pos="1440"/>
          <w:tab w:val="center" w:leader="dot" w:pos="8640"/>
        </w:tabs>
        <w:autoSpaceDE w:val="0"/>
        <w:autoSpaceDN w:val="0"/>
        <w:adjustRightInd w:val="0"/>
        <w:ind w:firstLine="720"/>
        <w:rPr>
          <w:rFonts w:ascii="Times New Roman" w:hAnsi="Times New Roman" w:cs="Times New Roman"/>
        </w:rPr>
      </w:pPr>
    </w:p>
    <w:p w:rsidR="000D7FC5" w:rsidRPr="000D7FC5" w:rsidRDefault="000D7FC5" w:rsidP="000D7FC5">
      <w:pPr>
        <w:widowControl w:val="0"/>
        <w:tabs>
          <w:tab w:val="left" w:pos="2610"/>
        </w:tabs>
        <w:autoSpaceDE w:val="0"/>
        <w:autoSpaceDN w:val="0"/>
        <w:adjustRightInd w:val="0"/>
        <w:rPr>
          <w:rFonts w:ascii="Geneva" w:eastAsia="Times New Roman" w:hAnsi="Geneva" w:cs="Geneva"/>
          <w:lang w:val="en-GB"/>
        </w:rPr>
      </w:pPr>
      <w:r w:rsidRPr="000D7FC5">
        <w:rPr>
          <w:rFonts w:ascii="Geneva" w:eastAsia="Times New Roman" w:hAnsi="Geneva" w:cs="Geneva"/>
          <w:lang w:val="en-GB"/>
        </w:rPr>
        <w:t>SECOND SEMESTER</w:t>
      </w:r>
    </w:p>
    <w:p w:rsidR="000D7FC5" w:rsidRPr="000D7FC5" w:rsidRDefault="000D7FC5" w:rsidP="000D7FC5">
      <w:pPr>
        <w:widowControl w:val="0"/>
        <w:autoSpaceDE w:val="0"/>
        <w:autoSpaceDN w:val="0"/>
        <w:adjustRightInd w:val="0"/>
        <w:rPr>
          <w:rFonts w:ascii="Geneva" w:eastAsia="Times New Roman" w:hAnsi="Geneva" w:cs="Geneva"/>
          <w:lang w:val="en-GB"/>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AGE OF ABSOLUTISM</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Europe in Transition</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Shift in values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New Secular Outlook</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Rise of Capitalism</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w:t>
      </w:r>
      <w:r w:rsidRPr="000D7FC5">
        <w:rPr>
          <w:rFonts w:ascii="Geneva" w:eastAsia="Times New Roman" w:hAnsi="Times New Roman" w:cs="Times New Roman"/>
          <w:lang w:val="en-GB"/>
        </w:rPr>
        <w:tab/>
        <w:t>Absolution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France</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Louis XIV </w:t>
      </w:r>
      <w:r w:rsidRPr="000D7FC5">
        <w:rPr>
          <w:rFonts w:ascii="Geneva" w:eastAsia="Times New Roman" w:hAnsi="Times New Roman" w:cs="Times New Roman"/>
          <w:lang w:val="en-GB"/>
        </w:rPr>
        <w:t>–“</w:t>
      </w:r>
      <w:r w:rsidRPr="000D7FC5">
        <w:rPr>
          <w:rFonts w:ascii="Geneva" w:eastAsia="Times New Roman" w:hAnsi="Times New Roman" w:cs="Times New Roman"/>
          <w:lang w:val="en-GB"/>
        </w:rPr>
        <w:t>Sun King</w:t>
      </w:r>
      <w:r w:rsidRPr="000D7FC5">
        <w:rPr>
          <w:rFonts w:ascii="Geneva" w:eastAsia="Times New Roman" w:hAnsi="Times New Roman" w:cs="Times New Roman"/>
          <w:lang w:val="en-GB"/>
        </w:rPr>
        <w: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Idea of National Boundaries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Russia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Peter the Great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Catherine the Great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Prussia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Frederick I</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Frederick William I</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Frederick the Great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9B6FEC" w:rsidRDefault="000D7FC5" w:rsidP="000D7FC5">
      <w:pPr>
        <w:widowControl w:val="0"/>
        <w:autoSpaceDE w:val="0"/>
        <w:autoSpaceDN w:val="0"/>
        <w:adjustRightInd w:val="0"/>
        <w:rPr>
          <w:rFonts w:ascii="Geneva" w:eastAsia="Times New Roman" w:hAnsi="Times New Roman" w:cs="Times New Roman"/>
          <w:lang w:val="en-GB"/>
        </w:rPr>
      </w:pPr>
      <w:r w:rsidRPr="000D7FC5">
        <w:rPr>
          <w:rFonts w:ascii="Geneva" w:eastAsia="Times New Roman" w:hAnsi="Times New Roman" w:cs="Times New Roman"/>
          <w:lang w:val="en-GB"/>
        </w:rPr>
        <w:tab/>
      </w:r>
    </w:p>
    <w:p w:rsidR="009B6FEC" w:rsidRDefault="009B6FEC" w:rsidP="000D7FC5">
      <w:pPr>
        <w:widowControl w:val="0"/>
        <w:autoSpaceDE w:val="0"/>
        <w:autoSpaceDN w:val="0"/>
        <w:adjustRightInd w:val="0"/>
        <w:rPr>
          <w:rFonts w:ascii="Geneva" w:eastAsia="Times New Roman" w:hAnsi="Times New Roman" w:cs="Times New Roman"/>
          <w:lang w:val="en-GB"/>
        </w:rPr>
      </w:pPr>
    </w:p>
    <w:p w:rsidR="000D7FC5" w:rsidRPr="000D7FC5" w:rsidRDefault="000D7FC5" w:rsidP="009B6FEC">
      <w:pPr>
        <w:widowControl w:val="0"/>
        <w:autoSpaceDE w:val="0"/>
        <w:autoSpaceDN w:val="0"/>
        <w:adjustRightInd w:val="0"/>
        <w:ind w:firstLine="720"/>
        <w:rPr>
          <w:rFonts w:ascii="Times New Roman" w:eastAsia="Times New Roman" w:hAnsi="Times New Roman" w:cs="Times New Roman"/>
          <w:lang w:val="en-GB"/>
        </w:rPr>
      </w:pPr>
      <w:r w:rsidRPr="000D7FC5">
        <w:rPr>
          <w:rFonts w:ascii="Geneva" w:eastAsia="Times New Roman" w:hAnsi="Times New Roman" w:cs="Times New Roman"/>
          <w:lang w:val="en-GB"/>
        </w:rPr>
        <w:t>4.</w:t>
      </w:r>
      <w:r w:rsidRPr="000D7FC5">
        <w:rPr>
          <w:rFonts w:ascii="Geneva" w:eastAsia="Times New Roman" w:hAnsi="Times New Roman" w:cs="Times New Roman"/>
          <w:lang w:val="en-GB"/>
        </w:rPr>
        <w:tab/>
        <w:t>Austria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Leopold I</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Pragmatic Sanction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Maria Theresa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England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Restoration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Rise of Parliament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Cabinet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Political Parties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6.</w:t>
      </w:r>
      <w:r w:rsidRPr="000D7FC5">
        <w:rPr>
          <w:rFonts w:ascii="Geneva" w:eastAsia="Times New Roman" w:hAnsi="Times New Roman" w:cs="Times New Roman"/>
          <w:lang w:val="en-GB"/>
        </w:rPr>
        <w:tab/>
        <w:t>Diplomatic Revolution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ind w:firstLine="720"/>
        <w:rPr>
          <w:rFonts w:ascii="Geneva" w:eastAsia="Times New Roman" w:hAnsi="Geneva" w:cs="Geneva"/>
          <w:lang w:val="en-GB"/>
        </w:rPr>
      </w:pPr>
      <w:r w:rsidRPr="000D7FC5">
        <w:rPr>
          <w:rFonts w:ascii="Geneva" w:eastAsia="Times New Roman" w:hAnsi="Geneva" w:cs="Geneva"/>
          <w:lang w:val="en-GB"/>
        </w:rPr>
        <w:t>7.</w:t>
      </w:r>
      <w:r w:rsidRPr="000D7FC5">
        <w:rPr>
          <w:rFonts w:ascii="Geneva" w:eastAsia="Times New Roman" w:hAnsi="Geneva" w:cs="Geneva"/>
          <w:lang w:val="en-GB"/>
        </w:rPr>
        <w:tab/>
        <w:t>Seven Years' War</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t>8.</w:t>
      </w:r>
      <w:r w:rsidRPr="000D7FC5">
        <w:rPr>
          <w:rFonts w:ascii="Geneva" w:eastAsia="Times New Roman" w:hAnsi="Geneva" w:cs="Geneva"/>
          <w:lang w:val="en-GB"/>
        </w:rPr>
        <w:tab/>
        <w:t>Partition of Poland</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9.</w:t>
      </w:r>
      <w:r w:rsidRPr="000D7FC5">
        <w:rPr>
          <w:rFonts w:ascii="Geneva" w:eastAsia="Times New Roman" w:hAnsi="Times New Roman" w:cs="Times New Roman"/>
          <w:lang w:val="en-GB"/>
        </w:rPr>
        <w:tab/>
        <w:t>American Revolution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4D609C" w:rsidRDefault="004D609C" w:rsidP="000D7FC5">
      <w:pPr>
        <w:widowControl w:val="0"/>
        <w:autoSpaceDE w:val="0"/>
        <w:autoSpaceDN w:val="0"/>
        <w:adjustRightInd w:val="0"/>
        <w:rPr>
          <w:rFonts w:ascii="Geneva" w:eastAsia="Times New Roman" w:hAnsi="Geneva" w:cs="Geneva"/>
          <w:u w:val="single"/>
          <w:lang w:val="en-GB"/>
        </w:rPr>
      </w:pP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u w:val="single"/>
          <w:lang w:val="en-GB"/>
        </w:rPr>
        <w:t>Critical Thinking</w:t>
      </w:r>
      <w:r w:rsidRPr="000D7FC5">
        <w:rPr>
          <w:rFonts w:ascii="Geneva" w:eastAsia="Times New Roman" w:hAnsi="Geneva" w:cs="Geneva"/>
          <w:lang w:val="en-GB"/>
        </w:rPr>
        <w:tab/>
      </w:r>
    </w:p>
    <w:p w:rsidR="000D7FC5" w:rsidRPr="009B6FEC"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Discus the nature of the shift in fundamental European values after 1648. How were these values different from those of a century earlier?  Why had such a monumental shift occurred?</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FRENCH REVOLUTION</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French Revolution</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Era of Absolute Monarchy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Old Regime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Three Estates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Financial Crisis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Bastille Day - July 14, 1789</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proofErr w:type="gramStart"/>
      <w:r w:rsidRPr="000D7FC5">
        <w:rPr>
          <w:rFonts w:ascii="Geneva" w:eastAsia="Times New Roman" w:hAnsi="Times New Roman" w:cs="Times New Roman"/>
          <w:lang w:val="en-GB"/>
        </w:rPr>
        <w:t>6.</w:t>
      </w:r>
      <w:r w:rsidRPr="000D7FC5">
        <w:rPr>
          <w:rFonts w:ascii="Geneva" w:eastAsia="Times New Roman" w:hAnsi="Times New Roman" w:cs="Times New Roman"/>
          <w:lang w:val="en-GB"/>
        </w:rPr>
        <w:tab/>
        <w:t>Government</w:t>
      </w:r>
      <w:proofErr w:type="gramEnd"/>
      <w:r w:rsidRPr="000D7FC5">
        <w:rPr>
          <w:rFonts w:ascii="Geneva" w:eastAsia="Times New Roman" w:hAnsi="Times New Roman" w:cs="Times New Roman"/>
          <w:lang w:val="en-GB"/>
        </w:rPr>
        <w:t xml:space="preserve"> and Domestic Policy</w:t>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009B6FEC">
        <w:rPr>
          <w:rFonts w:ascii="Geneva" w:eastAsia="Times New Roman" w:hAnsi="Times New Roman" w:cs="Times New Roman"/>
          <w:lang w:val="en-GB"/>
        </w:rPr>
        <w:tab/>
      </w:r>
      <w:r w:rsidRPr="000D7FC5">
        <w:rPr>
          <w:rFonts w:ascii="Geneva" w:eastAsia="Times New Roman" w:hAnsi="Times New Roman" w:cs="Times New Roman"/>
          <w:lang w:val="en-GB"/>
        </w:rPr>
        <w:t xml:space="preserve">King-Estates </w:t>
      </w:r>
      <w:proofErr w:type="gramStart"/>
      <w:r w:rsidRPr="000D7FC5">
        <w:rPr>
          <w:rFonts w:ascii="Geneva" w:eastAsia="Times New Roman" w:hAnsi="Times New Roman" w:cs="Times New Roman"/>
          <w:lang w:val="en-GB"/>
        </w:rPr>
        <w:t>General  1789</w:t>
      </w:r>
      <w:proofErr w:type="gramEnd"/>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009B6FEC">
        <w:rPr>
          <w:rFonts w:ascii="Geneva" w:eastAsia="Times New Roman" w:hAnsi="Times New Roman" w:cs="Times New Roman"/>
          <w:lang w:val="en-GB"/>
        </w:rPr>
        <w:tab/>
      </w:r>
      <w:r w:rsidRPr="000D7FC5">
        <w:rPr>
          <w:rFonts w:ascii="Geneva" w:eastAsia="Times New Roman" w:hAnsi="Times New Roman" w:cs="Times New Roman"/>
          <w:lang w:val="en-GB"/>
        </w:rPr>
        <w:t>National Assembly-</w:t>
      </w:r>
      <w:proofErr w:type="gramStart"/>
      <w:r w:rsidRPr="000D7FC5">
        <w:rPr>
          <w:rFonts w:ascii="Geneva" w:eastAsia="Times New Roman" w:hAnsi="Times New Roman" w:cs="Times New Roman"/>
          <w:lang w:val="en-GB"/>
        </w:rPr>
        <w:t>King  1789</w:t>
      </w:r>
      <w:proofErr w:type="gramEnd"/>
      <w:r w:rsidRPr="000D7FC5">
        <w:rPr>
          <w:rFonts w:ascii="Geneva" w:eastAsia="Times New Roman" w:hAnsi="Times New Roman" w:cs="Times New Roman"/>
          <w:lang w:val="en-GB"/>
        </w:rPr>
        <w:t>-1791</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009B6FEC">
        <w:rPr>
          <w:rFonts w:ascii="Geneva" w:eastAsia="Times New Roman" w:hAnsi="Times New Roman" w:cs="Times New Roman"/>
          <w:lang w:val="en-GB"/>
        </w:rPr>
        <w:tab/>
      </w:r>
      <w:r w:rsidRPr="000D7FC5">
        <w:rPr>
          <w:rFonts w:ascii="Geneva" w:eastAsia="Times New Roman" w:hAnsi="Times New Roman" w:cs="Times New Roman"/>
          <w:lang w:val="en-GB"/>
        </w:rPr>
        <w:t>Legislative Assembly-</w:t>
      </w:r>
      <w:proofErr w:type="gramStart"/>
      <w:r w:rsidRPr="000D7FC5">
        <w:rPr>
          <w:rFonts w:ascii="Geneva" w:eastAsia="Times New Roman" w:hAnsi="Times New Roman" w:cs="Times New Roman"/>
          <w:lang w:val="en-GB"/>
        </w:rPr>
        <w:t>King  1791</w:t>
      </w:r>
      <w:proofErr w:type="gramEnd"/>
      <w:r w:rsidRPr="000D7FC5">
        <w:rPr>
          <w:rFonts w:ascii="Geneva" w:eastAsia="Times New Roman" w:hAnsi="Times New Roman" w:cs="Times New Roman"/>
          <w:lang w:val="en-GB"/>
        </w:rPr>
        <w:t>-1792</w:t>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009B6FEC">
        <w:rPr>
          <w:rFonts w:ascii="Geneva" w:eastAsia="Times New Roman" w:hAnsi="Times New Roman" w:cs="Times New Roman"/>
          <w:lang w:val="en-GB"/>
        </w:rPr>
        <w:tab/>
      </w:r>
      <w:r w:rsidRPr="000D7FC5">
        <w:rPr>
          <w:rFonts w:ascii="Geneva" w:eastAsia="Times New Roman" w:hAnsi="Times New Roman" w:cs="Times New Roman"/>
          <w:lang w:val="en-GB"/>
        </w:rPr>
        <w:t>National Convention 1792-1795</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9B6FEC" w:rsidRDefault="000D7FC5" w:rsidP="009B6FEC">
      <w:pPr>
        <w:widowControl w:val="0"/>
        <w:autoSpaceDE w:val="0"/>
        <w:autoSpaceDN w:val="0"/>
        <w:adjustRightInd w:val="0"/>
        <w:ind w:left="1440" w:firstLine="720"/>
        <w:rPr>
          <w:rFonts w:ascii="Geneva" w:eastAsia="Times New Roman" w:hAnsi="Geneva" w:cs="Geneva"/>
          <w:lang w:val="en-GB"/>
        </w:rPr>
      </w:pPr>
      <w:proofErr w:type="gramStart"/>
      <w:r w:rsidRPr="000D7FC5">
        <w:rPr>
          <w:rFonts w:ascii="Geneva" w:eastAsia="Times New Roman" w:hAnsi="Geneva" w:cs="Geneva"/>
          <w:lang w:val="en-GB"/>
        </w:rPr>
        <w:t>Directory  1795</w:t>
      </w:r>
      <w:proofErr w:type="gramEnd"/>
      <w:r w:rsidRPr="000D7FC5">
        <w:rPr>
          <w:rFonts w:ascii="Geneva" w:eastAsia="Times New Roman" w:hAnsi="Geneva" w:cs="Geneva"/>
          <w:lang w:val="en-GB"/>
        </w:rPr>
        <w:t>-1799</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II</w:t>
      </w:r>
      <w:proofErr w:type="gramStart"/>
      <w:r w:rsidRPr="000D7FC5">
        <w:rPr>
          <w:rFonts w:ascii="Geneva" w:eastAsia="Times New Roman" w:hAnsi="Geneva" w:cs="Geneva"/>
          <w:lang w:val="en-GB"/>
        </w:rPr>
        <w:t>,.</w:t>
      </w:r>
      <w:proofErr w:type="gramEnd"/>
      <w:r w:rsidRPr="000D7FC5">
        <w:rPr>
          <w:rFonts w:ascii="Geneva" w:eastAsia="Times New Roman" w:hAnsi="Geneva" w:cs="Geneva"/>
          <w:lang w:val="en-GB"/>
        </w:rPr>
        <w:tab/>
        <w:t xml:space="preserve">Rise of Napoleon             </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roofErr w:type="gramStart"/>
      <w:r w:rsidRPr="000D7FC5">
        <w:rPr>
          <w:rFonts w:ascii="Geneva" w:eastAsia="Times New Roman" w:hAnsi="Times New Roman" w:cs="Times New Roman"/>
          <w:lang w:val="en-GB"/>
        </w:rPr>
        <w:t>Consulate  1799</w:t>
      </w:r>
      <w:proofErr w:type="gramEnd"/>
      <w:r w:rsidRPr="000D7FC5">
        <w:rPr>
          <w:rFonts w:ascii="Geneva" w:eastAsia="Times New Roman" w:hAnsi="Times New Roman" w:cs="Times New Roman"/>
          <w:lang w:val="en-GB"/>
        </w:rPr>
        <w:t>-1804</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Empire</w:t>
      </w:r>
      <w:r w:rsidRPr="000D7FC5">
        <w:rPr>
          <w:rFonts w:ascii="Geneva" w:eastAsia="Times New Roman" w:hAnsi="Times New Roman" w:cs="Times New Roman"/>
          <w:lang w:val="en-GB"/>
        </w:rPr>
        <w:tab/>
        <w:t>1804-1815</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European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Napoleon and America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Critical Thinking</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 xml:space="preserve">    </w:t>
      </w:r>
      <w:r w:rsidRPr="000D7FC5">
        <w:rPr>
          <w:rFonts w:ascii="Geneva" w:eastAsia="Times New Roman" w:hAnsi="Geneva" w:cs="Geneva"/>
          <w:lang w:val="en-GB"/>
        </w:rPr>
        <w:tab/>
        <w:t xml:space="preserve">Trace Napoleons rise to control of France and domination of Europe by 1807. </w:t>
      </w:r>
      <w:r w:rsidRPr="000D7FC5">
        <w:rPr>
          <w:rFonts w:ascii="Geneva" w:eastAsia="Times New Roman" w:hAnsi="Geneva" w:cs="Geneva"/>
          <w:lang w:val="en-GB"/>
        </w:rPr>
        <w:tab/>
        <w:t>Was he skilful or simply lucky in his career?</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proofErr w:type="gramStart"/>
      <w:r w:rsidRPr="000D7FC5">
        <w:rPr>
          <w:rFonts w:ascii="Geneva" w:eastAsia="Times New Roman" w:hAnsi="Times New Roman" w:cs="Times New Roman"/>
          <w:lang w:val="en-GB"/>
        </w:rPr>
        <w:t>( "</w:t>
      </w:r>
      <w:proofErr w:type="gramEnd"/>
      <w:r w:rsidRPr="000D7FC5">
        <w:rPr>
          <w:rFonts w:ascii="Geneva" w:eastAsia="Times New Roman" w:hAnsi="Times New Roman" w:cs="Times New Roman"/>
          <w:lang w:val="en-GB"/>
        </w:rPr>
        <w:t>Great Man " theory of history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19th. CENTURY REVOLUTION, REACTION AND REFORM</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Congress of Vienna</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Times New Roman" w:eastAsia="Times New Roman" w:hAnsi="Times New Roman" w:cs="Times New Roman"/>
          <w:lang w:val="en-GB"/>
        </w:rPr>
        <w:t xml:space="preserve"> </w:t>
      </w: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Treaty of Paris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Changes in the map of Europe</w:t>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Holy Alliance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New Ideas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Liberalism</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Nationalism</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Quadruple Alliance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4D609C" w:rsidRDefault="000D7FC5" w:rsidP="000D7FC5">
      <w:pPr>
        <w:widowControl w:val="0"/>
        <w:autoSpaceDE w:val="0"/>
        <w:autoSpaceDN w:val="0"/>
        <w:adjustRightInd w:val="0"/>
        <w:rPr>
          <w:rFonts w:ascii="Geneva" w:eastAsia="Times New Roman" w:hAnsi="Times New Roman" w:cs="Times New Roman"/>
          <w:lang w:val="en-GB"/>
        </w:rPr>
      </w:pP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6.</w:t>
      </w:r>
      <w:r w:rsidRPr="000D7FC5">
        <w:rPr>
          <w:rFonts w:ascii="Geneva" w:eastAsia="Times New Roman" w:hAnsi="Times New Roman" w:cs="Times New Roman"/>
          <w:lang w:val="en-GB"/>
        </w:rPr>
        <w:tab/>
        <w:t>England - Reforms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Corn Laws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roofErr w:type="spellStart"/>
      <w:r w:rsidRPr="000D7FC5">
        <w:rPr>
          <w:rFonts w:ascii="Geneva" w:eastAsia="Times New Roman" w:hAnsi="Times New Roman" w:cs="Times New Roman"/>
          <w:lang w:val="en-GB"/>
        </w:rPr>
        <w:t>Peterloo</w:t>
      </w:r>
      <w:proofErr w:type="spellEnd"/>
      <w:r w:rsidRPr="000D7FC5">
        <w:rPr>
          <w:rFonts w:ascii="Geneva" w:eastAsia="Times New Roman" w:hAnsi="Times New Roman" w:cs="Times New Roman"/>
          <w:lang w:val="en-GB"/>
        </w:rPr>
        <w:t xml:space="preserve"> Massacre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Chartism</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Abolition of Slavery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Factory Act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7.</w:t>
      </w:r>
      <w:r w:rsidRPr="000D7FC5">
        <w:rPr>
          <w:rFonts w:ascii="Geneva" w:eastAsia="Times New Roman" w:hAnsi="Times New Roman" w:cs="Times New Roman"/>
          <w:lang w:val="en-GB"/>
        </w:rPr>
        <w:tab/>
        <w:t>Belgium - 1830</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w:t>
      </w:r>
      <w:r w:rsidRPr="000D7FC5">
        <w:rPr>
          <w:rFonts w:ascii="Geneva" w:eastAsia="Times New Roman" w:hAnsi="Times New Roman" w:cs="Times New Roman"/>
          <w:lang w:val="en-GB"/>
        </w:rPr>
        <w:tab/>
        <w:t>Four stages of a Revolution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proofErr w:type="spellStart"/>
      <w:r w:rsidRPr="000D7FC5">
        <w:rPr>
          <w:rFonts w:ascii="Geneva" w:eastAsia="Times New Roman" w:hAnsi="Times New Roman" w:cs="Times New Roman"/>
          <w:lang w:val="en-GB"/>
        </w:rPr>
        <w:t>Ist</w:t>
      </w:r>
      <w:proofErr w:type="spellEnd"/>
      <w:r w:rsidRPr="000D7FC5">
        <w:rPr>
          <w:rFonts w:ascii="Geneva" w:eastAsia="Times New Roman" w:hAnsi="Times New Roman" w:cs="Times New Roman"/>
          <w:lang w:val="en-GB"/>
        </w:rPr>
        <w:t xml:space="preserve"> -</w:t>
      </w:r>
      <w:r w:rsidRPr="000D7FC5">
        <w:rPr>
          <w:rFonts w:ascii="Geneva" w:eastAsia="Times New Roman" w:hAnsi="Times New Roman" w:cs="Times New Roman"/>
          <w:lang w:val="en-GB"/>
        </w:rPr>
        <w:tab/>
        <w:t xml:space="preserve">Students, workers, </w:t>
      </w:r>
      <w:r w:rsidR="004D609C">
        <w:rPr>
          <w:rFonts w:ascii="Geneva" w:eastAsia="Times New Roman" w:hAnsi="Times New Roman" w:cs="Times New Roman"/>
          <w:lang w:val="en-GB"/>
        </w:rPr>
        <w:t>middle class</w:t>
      </w:r>
      <w:r w:rsidRPr="000D7FC5">
        <w:rPr>
          <w:rFonts w:ascii="Geneva" w:eastAsia="Times New Roman" w:hAnsi="Times New Roman" w:cs="Times New Roman"/>
          <w:lang w:val="en-GB"/>
        </w:rPr>
        <w:t xml:space="preserve">. </w:t>
      </w:r>
      <w:proofErr w:type="gramStart"/>
      <w:r w:rsidRPr="000D7FC5">
        <w:rPr>
          <w:rFonts w:ascii="Geneva" w:eastAsia="Times New Roman" w:hAnsi="Times New Roman" w:cs="Times New Roman"/>
          <w:lang w:val="en-GB"/>
        </w:rPr>
        <w:t>pressure</w:t>
      </w:r>
      <w:proofErr w:type="gramEnd"/>
      <w:r w:rsidR="004D609C">
        <w:rPr>
          <w:rFonts w:ascii="Geneva" w:eastAsia="Times New Roman" w:hAnsi="Times New Roman" w:cs="Times New Roman"/>
          <w:lang w:val="en-GB"/>
        </w:rPr>
        <w:t xml:space="preserve"> the established regimes for </w:t>
      </w:r>
      <w:r w:rsidR="004D609C">
        <w:rPr>
          <w:rFonts w:ascii="Geneva" w:eastAsia="Times New Roman" w:hAnsi="Times New Roman" w:cs="Times New Roman"/>
          <w:lang w:val="en-GB"/>
        </w:rPr>
        <w:tab/>
      </w:r>
      <w:r w:rsidR="004D609C">
        <w:rPr>
          <w:rFonts w:ascii="Geneva" w:eastAsia="Times New Roman" w:hAnsi="Times New Roman" w:cs="Times New Roman"/>
          <w:lang w:val="en-GB"/>
        </w:rPr>
        <w:tab/>
      </w:r>
      <w:r w:rsidRPr="000D7FC5">
        <w:rPr>
          <w:rFonts w:ascii="Geneva" w:eastAsia="Times New Roman" w:hAnsi="Times New Roman" w:cs="Times New Roman"/>
          <w:lang w:val="en-GB"/>
        </w:rPr>
        <w:t>reforms</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2nd-</w:t>
      </w:r>
      <w:r w:rsidRPr="000D7FC5">
        <w:rPr>
          <w:rFonts w:ascii="Geneva" w:eastAsia="Times New Roman" w:hAnsi="Times New Roman" w:cs="Times New Roman"/>
          <w:lang w:val="en-GB"/>
        </w:rPr>
        <w:tab/>
        <w:t>government gives way, demands are temporarily granted</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3rd-</w:t>
      </w:r>
      <w:r w:rsidRPr="000D7FC5">
        <w:rPr>
          <w:rFonts w:ascii="Geneva" w:eastAsia="Times New Roman" w:hAnsi="Times New Roman" w:cs="Times New Roman"/>
          <w:lang w:val="en-GB"/>
        </w:rPr>
        <w:tab/>
        <w:t>revolutionaries start fighting among themselves</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4th-</w:t>
      </w:r>
      <w:r w:rsidRPr="000D7FC5">
        <w:rPr>
          <w:rFonts w:ascii="Geneva" w:eastAsia="Times New Roman" w:hAnsi="Times New Roman" w:cs="Times New Roman"/>
          <w:lang w:val="en-GB"/>
        </w:rPr>
        <w:tab/>
        <w:t xml:space="preserve">established regime takes advantage of the rebel's disunity to </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004D609C">
        <w:rPr>
          <w:rFonts w:ascii="Geneva" w:eastAsia="Times New Roman" w:hAnsi="Times New Roman" w:cs="Times New Roman"/>
          <w:lang w:val="en-GB"/>
        </w:rPr>
        <w:tab/>
      </w:r>
      <w:r w:rsidRPr="000D7FC5">
        <w:rPr>
          <w:rFonts w:ascii="Geneva" w:eastAsia="Times New Roman" w:hAnsi="Times New Roman" w:cs="Times New Roman"/>
          <w:lang w:val="en-GB"/>
        </w:rPr>
        <w:t>re</w:t>
      </w:r>
      <w:r w:rsidR="00DF605D">
        <w:rPr>
          <w:rFonts w:ascii="Geneva" w:eastAsia="Times New Roman" w:hAnsi="Times New Roman" w:cs="Times New Roman"/>
          <w:lang w:val="en-GB"/>
        </w:rPr>
        <w:t>-establish</w:t>
      </w:r>
      <w:r w:rsidRPr="000D7FC5">
        <w:rPr>
          <w:rFonts w:ascii="Geneva" w:eastAsia="Times New Roman" w:hAnsi="Times New Roman" w:cs="Times New Roman"/>
          <w:lang w:val="en-GB"/>
        </w:rPr>
        <w:t xml:space="preserve"> its power</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III.</w:t>
      </w:r>
      <w:r w:rsidRPr="000D7FC5">
        <w:rPr>
          <w:rFonts w:ascii="Geneva" w:eastAsia="Times New Roman" w:hAnsi="Times New Roman" w:cs="Times New Roman"/>
          <w:lang w:val="en-GB"/>
        </w:rPr>
        <w:tab/>
        <w:t>Revolution of 1848</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France</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Germany</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Italy</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Austria</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IV.</w:t>
      </w:r>
      <w:r w:rsidRPr="000D7FC5">
        <w:rPr>
          <w:rFonts w:ascii="Geneva" w:eastAsia="Times New Roman" w:hAnsi="Times New Roman" w:cs="Times New Roman"/>
          <w:lang w:val="en-GB"/>
        </w:rPr>
        <w:tab/>
        <w:t>European Political History 1850-1890</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1.</w:t>
      </w:r>
      <w:r w:rsidRPr="000D7FC5">
        <w:rPr>
          <w:rFonts w:ascii="Geneva" w:eastAsia="Times New Roman" w:hAnsi="Times New Roman" w:cs="Times New Roman"/>
          <w:lang w:val="en-GB"/>
        </w:rPr>
        <w:tab/>
        <w:t>Crimean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2.</w:t>
      </w:r>
      <w:r w:rsidRPr="000D7FC5">
        <w:rPr>
          <w:rFonts w:ascii="Geneva" w:eastAsia="Times New Roman" w:hAnsi="Times New Roman" w:cs="Times New Roman"/>
          <w:lang w:val="en-GB"/>
        </w:rPr>
        <w:tab/>
        <w:t>Second French Empire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Franco-Prussian War </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3rd Republic Dreyfus Affair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3.</w:t>
      </w:r>
      <w:r w:rsidRPr="000D7FC5">
        <w:rPr>
          <w:rFonts w:ascii="Geneva" w:eastAsia="Times New Roman" w:hAnsi="Times New Roman" w:cs="Times New Roman"/>
          <w:lang w:val="en-GB"/>
        </w:rPr>
        <w:tab/>
        <w:t>Italian Unification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Kingdom of Sardinia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Risorgimento</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4.</w:t>
      </w:r>
      <w:r w:rsidRPr="000D7FC5">
        <w:rPr>
          <w:rFonts w:ascii="Geneva" w:eastAsia="Times New Roman" w:hAnsi="Times New Roman" w:cs="Times New Roman"/>
          <w:lang w:val="en-GB"/>
        </w:rPr>
        <w:tab/>
        <w:t>German Unification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Kingdom of Prussia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Zollverein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Second Reich</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5.</w:t>
      </w:r>
      <w:r w:rsidRPr="000D7FC5">
        <w:rPr>
          <w:rFonts w:ascii="Geneva" w:eastAsia="Times New Roman" w:hAnsi="Times New Roman" w:cs="Times New Roman"/>
          <w:lang w:val="en-GB"/>
        </w:rPr>
        <w:tab/>
        <w:t>Interaction between German and Italian - Wars of Unification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Danish Wars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Austrian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009B6FEC">
        <w:rPr>
          <w:rFonts w:ascii="Geneva" w:eastAsia="Times New Roman" w:hAnsi="Times New Roman" w:cs="Times New Roman"/>
          <w:lang w:val="en-GB"/>
        </w:rPr>
        <w:tab/>
      </w:r>
      <w:r w:rsidRPr="000D7FC5">
        <w:rPr>
          <w:rFonts w:ascii="Geneva" w:eastAsia="Times New Roman" w:hAnsi="Times New Roman" w:cs="Times New Roman"/>
          <w:lang w:val="en-GB"/>
        </w:rPr>
        <w:t>Franco-Prussian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6.</w:t>
      </w:r>
      <w:r w:rsidRPr="000D7FC5">
        <w:rPr>
          <w:rFonts w:ascii="Geneva" w:eastAsia="Times New Roman" w:hAnsi="Times New Roman" w:cs="Times New Roman"/>
          <w:lang w:val="en-GB"/>
        </w:rPr>
        <w:tab/>
        <w:t>Russia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warm water port</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Decembrist Revolt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Crimean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roofErr w:type="spellStart"/>
      <w:r w:rsidRPr="000D7FC5">
        <w:rPr>
          <w:rFonts w:ascii="Geneva" w:eastAsia="Times New Roman" w:hAnsi="Times New Roman" w:cs="Times New Roman"/>
          <w:lang w:val="en-GB"/>
        </w:rPr>
        <w:t>Westernizers</w:t>
      </w:r>
      <w:proofErr w:type="spellEnd"/>
      <w:r w:rsidRPr="000D7FC5">
        <w:rPr>
          <w:rFonts w:ascii="Geneva" w:eastAsia="Times New Roman" w:hAnsi="Times New Roman" w:cs="Times New Roman"/>
          <w:lang w:val="en-GB"/>
        </w:rPr>
        <w:t xml:space="preserve"> v. </w:t>
      </w:r>
      <w:proofErr w:type="spellStart"/>
      <w:r w:rsidRPr="000D7FC5">
        <w:rPr>
          <w:rFonts w:ascii="Geneva" w:eastAsia="Times New Roman" w:hAnsi="Times New Roman" w:cs="Times New Roman"/>
          <w:lang w:val="en-GB"/>
        </w:rPr>
        <w:t>Slavophiles</w:t>
      </w:r>
      <w:proofErr w:type="spellEnd"/>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Russo-Japanese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1905 Revolution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7.</w:t>
      </w:r>
      <w:r w:rsidRPr="000D7FC5">
        <w:rPr>
          <w:rFonts w:ascii="Geneva" w:eastAsia="Times New Roman" w:hAnsi="Times New Roman" w:cs="Times New Roman"/>
          <w:lang w:val="en-GB"/>
        </w:rPr>
        <w:tab/>
        <w:t>England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Peaceful Reforms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World Power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Victorian Period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8.</w:t>
      </w:r>
      <w:r w:rsidRPr="000D7FC5">
        <w:rPr>
          <w:rFonts w:ascii="Geneva" w:eastAsia="Times New Roman" w:hAnsi="Times New Roman" w:cs="Times New Roman"/>
          <w:lang w:val="en-GB"/>
        </w:rPr>
        <w:tab/>
        <w:t>Ottoman Empire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9.</w:t>
      </w:r>
      <w:r w:rsidRPr="000D7FC5">
        <w:rPr>
          <w:rFonts w:ascii="Geneva" w:eastAsia="Times New Roman" w:hAnsi="Times New Roman" w:cs="Times New Roman"/>
          <w:lang w:val="en-GB"/>
        </w:rPr>
        <w:tab/>
        <w:t>Austria - Dual Monarchy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10.</w:t>
      </w:r>
      <w:r w:rsidRPr="000D7FC5">
        <w:rPr>
          <w:rFonts w:ascii="Geneva" w:eastAsia="Times New Roman" w:hAnsi="Times New Roman" w:cs="Times New Roman"/>
          <w:lang w:val="en-GB"/>
        </w:rPr>
        <w:tab/>
        <w:t>Ireland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11.</w:t>
      </w:r>
      <w:r w:rsidRPr="000D7FC5">
        <w:rPr>
          <w:rFonts w:ascii="Geneva" w:eastAsia="Times New Roman" w:hAnsi="Times New Roman" w:cs="Times New Roman"/>
          <w:lang w:val="en-GB"/>
        </w:rPr>
        <w:tab/>
        <w:t>Switzerland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12.</w:t>
      </w:r>
      <w:r w:rsidRPr="000D7FC5">
        <w:rPr>
          <w:rFonts w:ascii="Geneva" w:eastAsia="Times New Roman" w:hAnsi="Times New Roman" w:cs="Times New Roman"/>
          <w:lang w:val="en-GB"/>
        </w:rPr>
        <w:tab/>
        <w:t>Spain and Portugal</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13.</w:t>
      </w:r>
      <w:r w:rsidRPr="000D7FC5">
        <w:rPr>
          <w:rFonts w:ascii="Geneva" w:eastAsia="Times New Roman" w:hAnsi="Times New Roman" w:cs="Times New Roman"/>
          <w:lang w:val="en-GB"/>
        </w:rPr>
        <w:tab/>
        <w:t>Sweden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14.</w:t>
      </w:r>
      <w:r w:rsidRPr="000D7FC5">
        <w:rPr>
          <w:rFonts w:ascii="Geneva" w:eastAsia="Times New Roman" w:hAnsi="Times New Roman" w:cs="Times New Roman"/>
          <w:lang w:val="en-GB"/>
        </w:rPr>
        <w:tab/>
        <w:t>Denmark</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15.</w:t>
      </w:r>
      <w:r w:rsidRPr="000D7FC5">
        <w:rPr>
          <w:rFonts w:ascii="Geneva" w:eastAsia="Times New Roman" w:hAnsi="Times New Roman" w:cs="Times New Roman"/>
          <w:lang w:val="en-GB"/>
        </w:rPr>
        <w:tab/>
        <w:t>Norway</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16.</w:t>
      </w:r>
      <w:r w:rsidRPr="000D7FC5">
        <w:rPr>
          <w:rFonts w:ascii="Geneva" w:eastAsia="Times New Roman" w:hAnsi="Times New Roman" w:cs="Times New Roman"/>
          <w:lang w:val="en-GB"/>
        </w:rPr>
        <w:tab/>
        <w:t>Finland</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17.</w:t>
      </w:r>
      <w:r w:rsidRPr="000D7FC5">
        <w:rPr>
          <w:rFonts w:ascii="Geneva" w:eastAsia="Times New Roman" w:hAnsi="Times New Roman" w:cs="Times New Roman"/>
          <w:lang w:val="en-GB"/>
        </w:rPr>
        <w:tab/>
        <w:t>Netherlands</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18.</w:t>
      </w:r>
      <w:r w:rsidRPr="000D7FC5">
        <w:rPr>
          <w:rFonts w:ascii="Geneva" w:eastAsia="Times New Roman" w:hAnsi="Times New Roman" w:cs="Times New Roman"/>
          <w:lang w:val="en-GB"/>
        </w:rPr>
        <w:tab/>
        <w:t>Postage -Stamp Sovereignties</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Critical Thinking</w:t>
      </w:r>
    </w:p>
    <w:p w:rsidR="000D7FC5" w:rsidRPr="000D7FC5" w:rsidRDefault="000D7FC5" w:rsidP="000D7FC5">
      <w:pPr>
        <w:widowControl w:val="0"/>
        <w:autoSpaceDE w:val="0"/>
        <w:autoSpaceDN w:val="0"/>
        <w:adjustRightInd w:val="0"/>
        <w:ind w:left="720" w:hanging="720"/>
        <w:rPr>
          <w:rFonts w:ascii="Geneva" w:eastAsia="Times New Roman" w:hAnsi="Geneva" w:cs="Geneva"/>
          <w:lang w:val="en-GB"/>
        </w:rPr>
      </w:pPr>
      <w:r w:rsidRPr="000D7FC5">
        <w:rPr>
          <w:rFonts w:ascii="Geneva" w:eastAsia="Times New Roman" w:hAnsi="Geneva" w:cs="Geneva"/>
          <w:lang w:val="en-GB"/>
        </w:rPr>
        <w:tab/>
        <w:t>Cavour and Bismarck are both considered master diplomats, true Machiavellians.  Do you think the two were justified in adopting illegal and immoral means to achieve national ends?</w:t>
      </w:r>
    </w:p>
    <w:p w:rsidR="000D7FC5" w:rsidRPr="000D7FC5" w:rsidRDefault="000D7FC5" w:rsidP="000D7FC5">
      <w:pPr>
        <w:widowControl w:val="0"/>
        <w:autoSpaceDE w:val="0"/>
        <w:autoSpaceDN w:val="0"/>
        <w:adjustRightInd w:val="0"/>
        <w:rPr>
          <w:rFonts w:ascii="Geneva" w:eastAsia="Times New Roman" w:hAnsi="Geneva" w:cs="Geneva"/>
          <w:lang w:val="en-GB"/>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THE INDUSTRIAL REVOLUTION</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Types of Revolution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proofErr w:type="gramStart"/>
      <w:r w:rsidRPr="000D7FC5">
        <w:rPr>
          <w:rFonts w:ascii="Geneva" w:eastAsia="Times New Roman" w:hAnsi="Times New Roman" w:cs="Times New Roman"/>
          <w:lang w:val="en-GB"/>
        </w:rPr>
        <w:t>1.</w:t>
      </w:r>
      <w:r w:rsidRPr="000D7FC5">
        <w:rPr>
          <w:rFonts w:ascii="Geneva" w:eastAsia="Times New Roman" w:hAnsi="Times New Roman" w:cs="Times New Roman"/>
          <w:lang w:val="en-GB"/>
        </w:rPr>
        <w:tab/>
        <w:t>Political</w:t>
      </w:r>
      <w:proofErr w:type="gramEnd"/>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proofErr w:type="gramStart"/>
      <w:r w:rsidRPr="000D7FC5">
        <w:rPr>
          <w:rFonts w:ascii="Geneva" w:eastAsia="Times New Roman" w:hAnsi="Times New Roman" w:cs="Times New Roman"/>
          <w:lang w:val="en-GB"/>
        </w:rPr>
        <w:t>2.</w:t>
      </w:r>
      <w:r w:rsidRPr="000D7FC5">
        <w:rPr>
          <w:rFonts w:ascii="Geneva" w:eastAsia="Times New Roman" w:hAnsi="Times New Roman" w:cs="Times New Roman"/>
          <w:lang w:val="en-GB"/>
        </w:rPr>
        <w:tab/>
        <w:t>Agricultural</w:t>
      </w:r>
      <w:proofErr w:type="gramEnd"/>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Social</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Commercial</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Transportation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6.</w:t>
      </w:r>
      <w:r w:rsidRPr="000D7FC5">
        <w:rPr>
          <w:rFonts w:ascii="Geneva" w:eastAsia="Times New Roman" w:hAnsi="Times New Roman" w:cs="Times New Roman"/>
          <w:lang w:val="en-GB"/>
        </w:rPr>
        <w:tab/>
        <w:t>Industrial</w:t>
      </w:r>
    </w:p>
    <w:p w:rsidR="009B6FEC" w:rsidRDefault="009B6FEC" w:rsidP="000D7FC5">
      <w:pPr>
        <w:widowControl w:val="0"/>
        <w:autoSpaceDE w:val="0"/>
        <w:autoSpaceDN w:val="0"/>
        <w:adjustRightInd w:val="0"/>
        <w:rPr>
          <w:rFonts w:ascii="Geneva"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w:t>
      </w:r>
      <w:r w:rsidRPr="000D7FC5">
        <w:rPr>
          <w:rFonts w:ascii="Geneva" w:eastAsia="Times New Roman" w:hAnsi="Times New Roman" w:cs="Times New Roman"/>
          <w:lang w:val="en-GB"/>
        </w:rPr>
        <w:tab/>
        <w:t>Stages of the Industrial Revolution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First 1750-1871 (Iron and coal)</w:t>
      </w:r>
    </w:p>
    <w:p w:rsidR="000D7FC5" w:rsidRPr="000D7FC5" w:rsidRDefault="000D7FC5" w:rsidP="000D7FC5">
      <w:pPr>
        <w:widowControl w:val="0"/>
        <w:tabs>
          <w:tab w:val="left" w:pos="160"/>
        </w:tabs>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r>
      <w:r w:rsidRPr="000D7FC5">
        <w:rPr>
          <w:rFonts w:ascii="Geneva" w:eastAsia="Times New Roman" w:hAnsi="Geneva" w:cs="Geneva"/>
          <w:lang w:val="en-GB"/>
        </w:rPr>
        <w:tab/>
        <w:t>Second 1871-1960 (Steel and Petroleum)</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t>Third</w:t>
      </w:r>
      <w:r w:rsidRPr="000D7FC5">
        <w:rPr>
          <w:rFonts w:ascii="Geneva" w:eastAsia="Times New Roman" w:hAnsi="Geneva" w:cs="Geneva"/>
          <w:lang w:val="en-GB"/>
        </w:rPr>
        <w:tab/>
        <w:t xml:space="preserve"> 1960- ____ (Plastic and Nuclear)</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III.</w:t>
      </w:r>
      <w:r w:rsidRPr="000D7FC5">
        <w:rPr>
          <w:rFonts w:ascii="Geneva" w:eastAsia="Times New Roman" w:hAnsi="Times New Roman" w:cs="Times New Roman"/>
          <w:lang w:val="en-GB"/>
        </w:rPr>
        <w:tab/>
        <w:t>Men and Ideas</w:t>
      </w: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Assignment</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t xml:space="preserve">1. </w:t>
      </w:r>
      <w:r w:rsidRPr="000D7FC5">
        <w:rPr>
          <w:rFonts w:ascii="Geneva" w:eastAsia="Times New Roman" w:hAnsi="Geneva" w:cs="Geneva"/>
          <w:lang w:val="en-GB"/>
        </w:rPr>
        <w:tab/>
        <w:t>Define the term Industrial Revolution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Explain why and how it came about</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Times New Roman" w:eastAsia="Times New Roman" w:hAnsi="Times New Roman" w:cs="Times New Roman"/>
          <w:lang w:val="en-GB"/>
        </w:rPr>
        <w:t xml:space="preserve"> </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w:t>
      </w:r>
      <w:r w:rsidRPr="000D7FC5">
        <w:rPr>
          <w:rFonts w:ascii="Geneva" w:eastAsia="Times New Roman" w:hAnsi="Times New Roman" w:cs="Times New Roman"/>
          <w:lang w:val="en-GB"/>
        </w:rPr>
        <w:tab/>
        <w:t>Where did it start?</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b.</w:t>
      </w:r>
      <w:r w:rsidRPr="000D7FC5">
        <w:rPr>
          <w:rFonts w:ascii="Geneva" w:eastAsia="Times New Roman" w:hAnsi="Times New Roman" w:cs="Times New Roman"/>
          <w:lang w:val="en-GB"/>
        </w:rPr>
        <w:tab/>
        <w:t>What advantages did that nation have over the others?</w:t>
      </w:r>
    </w:p>
    <w:p w:rsidR="003B095E" w:rsidRDefault="000D7FC5" w:rsidP="000D7FC5">
      <w:pPr>
        <w:widowControl w:val="0"/>
        <w:autoSpaceDE w:val="0"/>
        <w:autoSpaceDN w:val="0"/>
        <w:adjustRightInd w:val="0"/>
        <w:rPr>
          <w:rFonts w:ascii="Geneva" w:eastAsia="Times New Roman" w:hAnsi="Times New Roman" w:cs="Times New Roman"/>
          <w:lang w:val="en-GB"/>
        </w:rPr>
      </w:pPr>
      <w:r w:rsidRPr="000D7FC5">
        <w:rPr>
          <w:rFonts w:ascii="Geneva" w:eastAsia="Times New Roman" w:hAnsi="Times New Roman" w:cs="Times New Roman"/>
          <w:lang w:val="en-GB"/>
        </w:rPr>
        <w:tab/>
      </w:r>
    </w:p>
    <w:p w:rsidR="000D7FC5" w:rsidRPr="000D7FC5" w:rsidRDefault="003B095E" w:rsidP="000D7FC5">
      <w:pPr>
        <w:widowControl w:val="0"/>
        <w:autoSpaceDE w:val="0"/>
        <w:autoSpaceDN w:val="0"/>
        <w:adjustRightInd w:val="0"/>
        <w:rPr>
          <w:rFonts w:ascii="Times New Roman" w:eastAsia="Times New Roman" w:hAnsi="Times New Roman" w:cs="Times New Roman"/>
          <w:lang w:val="en-GB"/>
        </w:rPr>
      </w:pPr>
      <w:r>
        <w:rPr>
          <w:rFonts w:ascii="Geneva" w:eastAsia="Times New Roman" w:hAnsi="Times New Roman" w:cs="Times New Roman"/>
          <w:lang w:val="en-GB"/>
        </w:rPr>
        <w:tab/>
      </w:r>
      <w:r w:rsidR="000D7FC5" w:rsidRPr="000D7FC5">
        <w:rPr>
          <w:rFonts w:ascii="Geneva" w:eastAsia="Times New Roman" w:hAnsi="Times New Roman" w:cs="Times New Roman"/>
          <w:lang w:val="en-GB"/>
        </w:rPr>
        <w:t>3.</w:t>
      </w:r>
      <w:r w:rsidR="000D7FC5" w:rsidRPr="000D7FC5">
        <w:rPr>
          <w:rFonts w:ascii="Geneva" w:eastAsia="Times New Roman" w:hAnsi="Times New Roman" w:cs="Times New Roman"/>
          <w:lang w:val="en-GB"/>
        </w:rPr>
        <w:tab/>
        <w:t>List the outcomes or results of the Industrial Revolution.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w:t>
      </w:r>
      <w:r w:rsidRPr="000D7FC5">
        <w:rPr>
          <w:rFonts w:ascii="Geneva" w:eastAsia="Times New Roman" w:hAnsi="Times New Roman" w:cs="Times New Roman"/>
          <w:lang w:val="en-GB"/>
        </w:rPr>
        <w:tab/>
        <w:t>How did life change?</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b.</w:t>
      </w:r>
      <w:r w:rsidRPr="000D7FC5">
        <w:rPr>
          <w:rFonts w:ascii="Geneva" w:eastAsia="Times New Roman" w:hAnsi="Times New Roman" w:cs="Times New Roman"/>
          <w:lang w:val="en-GB"/>
        </w:rPr>
        <w:tab/>
        <w:t>What influence did it have on workers?</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 xml:space="preserve">Who was Karl Marx?  What were his ideas and how was he </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influenced by the Industrial Revolution?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Critical Thinking</w:t>
      </w:r>
      <w:r w:rsidRPr="000D7FC5">
        <w:rPr>
          <w:rFonts w:ascii="Geneva" w:eastAsia="Times New Roman" w:hAnsi="Geneva" w:cs="Geneva"/>
          <w:u w:val="single"/>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ind w:left="720" w:hanging="720"/>
        <w:rPr>
          <w:rFonts w:ascii="Geneva" w:eastAsia="Times New Roman" w:hAnsi="Geneva" w:cs="Geneva"/>
          <w:lang w:val="en-GB"/>
        </w:rPr>
      </w:pPr>
      <w:r w:rsidRPr="000D7FC5">
        <w:rPr>
          <w:rFonts w:ascii="Geneva" w:eastAsia="Times New Roman" w:hAnsi="Geneva" w:cs="Geneva"/>
          <w:lang w:val="en-GB"/>
        </w:rPr>
        <w:tab/>
        <w:t>Defend the view that the human costs of industrialisation were more than justified by the later improvement in material life.</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Consider </w:t>
      </w:r>
      <w:proofErr w:type="gramStart"/>
      <w:r w:rsidRPr="000D7FC5">
        <w:rPr>
          <w:rFonts w:ascii="Geneva" w:eastAsia="Times New Roman" w:hAnsi="Times New Roman" w:cs="Times New Roman"/>
          <w:lang w:val="en-GB"/>
        </w:rPr>
        <w:t>the  cultural</w:t>
      </w:r>
      <w:proofErr w:type="gramEnd"/>
      <w:r w:rsidRPr="000D7FC5">
        <w:rPr>
          <w:rFonts w:ascii="Geneva" w:eastAsia="Times New Roman" w:hAnsi="Times New Roman" w:cs="Times New Roman"/>
          <w:lang w:val="en-GB"/>
        </w:rPr>
        <w:t xml:space="preserve"> responses to an age of change.  What functions do </w:t>
      </w:r>
      <w:r w:rsidR="00022206">
        <w:rPr>
          <w:rFonts w:ascii="Geneva" w:eastAsia="Times New Roman" w:hAnsi="Times New Roman" w:cs="Times New Roman"/>
          <w:lang w:val="en-GB"/>
        </w:rPr>
        <w:tab/>
      </w:r>
      <w:r w:rsidRPr="000D7FC5">
        <w:rPr>
          <w:rFonts w:ascii="Geneva" w:eastAsia="Times New Roman" w:hAnsi="Times New Roman" w:cs="Times New Roman"/>
          <w:lang w:val="en-GB"/>
        </w:rPr>
        <w:t xml:space="preserve">artists perform in processing the varied themes and emotions of a </w:t>
      </w:r>
      <w:r w:rsidR="00022206">
        <w:rPr>
          <w:rFonts w:ascii="Geneva" w:eastAsia="Times New Roman" w:hAnsi="Times New Roman" w:cs="Times New Roman"/>
          <w:lang w:val="en-GB"/>
        </w:rPr>
        <w:tab/>
      </w:r>
      <w:r w:rsidRPr="000D7FC5">
        <w:rPr>
          <w:rFonts w:ascii="Geneva" w:eastAsia="Times New Roman" w:hAnsi="Times New Roman" w:cs="Times New Roman"/>
          <w:lang w:val="en-GB"/>
        </w:rPr>
        <w:t>revolutionary time?</w:t>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Geneva" w:eastAsia="Times New Roman" w:hAnsi="Geneva" w:cs="Geneva"/>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b/>
          <w:lang w:val="en-GB"/>
        </w:rPr>
        <w:t>AGE OF IMPERIALISM</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w:t>
      </w:r>
      <w:r w:rsidRPr="000D7FC5">
        <w:rPr>
          <w:rFonts w:ascii="Geneva" w:eastAsia="Times New Roman" w:hAnsi="Times New Roman" w:cs="Times New Roman"/>
          <w:lang w:val="en-GB"/>
        </w:rPr>
        <w:tab/>
        <w:t>Imperialism</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Reasons for Colonies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Nationalism</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Military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Economic</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Religious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Times New Roman" w:eastAsia="Times New Roman" w:hAnsi="Times New Roman" w:cs="Times New Roman"/>
          <w:lang w:val="en-GB"/>
        </w:rPr>
        <w:t xml:space="preserve"> </w:t>
      </w: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Race for Colonies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w:t>
      </w:r>
      <w:r w:rsidRPr="000D7FC5">
        <w:rPr>
          <w:rFonts w:ascii="Geneva" w:eastAsia="Times New Roman" w:hAnsi="Times New Roman" w:cs="Times New Roman"/>
          <w:lang w:val="en-GB"/>
        </w:rPr>
        <w:tab/>
        <w:t>British Dominions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South Africa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Australia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New Zealand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Canada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9B6FEC" w:rsidRDefault="009B6FEC" w:rsidP="000D7FC5">
      <w:pPr>
        <w:widowControl w:val="0"/>
        <w:autoSpaceDE w:val="0"/>
        <w:autoSpaceDN w:val="0"/>
        <w:adjustRightInd w:val="0"/>
        <w:rPr>
          <w:rFonts w:ascii="Geneva" w:eastAsia="Times New Roman" w:hAnsi="Times New Roman" w:cs="Times New Roman"/>
          <w:lang w:val="en-GB"/>
        </w:rPr>
      </w:pPr>
    </w:p>
    <w:p w:rsidR="009B6FEC" w:rsidRDefault="009B6FEC" w:rsidP="000D7FC5">
      <w:pPr>
        <w:widowControl w:val="0"/>
        <w:autoSpaceDE w:val="0"/>
        <w:autoSpaceDN w:val="0"/>
        <w:adjustRightInd w:val="0"/>
        <w:rPr>
          <w:rFonts w:ascii="Geneva"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III.</w:t>
      </w:r>
      <w:r w:rsidRPr="000D7FC5">
        <w:rPr>
          <w:rFonts w:ascii="Geneva" w:eastAsia="Times New Roman" w:hAnsi="Times New Roman" w:cs="Times New Roman"/>
          <w:lang w:val="en-GB"/>
        </w:rPr>
        <w:tab/>
        <w:t>Africa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European Exploration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France East-West Empire</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England North-South Empire</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Belgian Congo</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Berlin Conference-1884</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6.</w:t>
      </w:r>
      <w:r w:rsidRPr="000D7FC5">
        <w:rPr>
          <w:rFonts w:ascii="Geneva" w:eastAsia="Times New Roman" w:hAnsi="Times New Roman" w:cs="Times New Roman"/>
          <w:lang w:val="en-GB"/>
        </w:rPr>
        <w:tab/>
        <w:t>Abyssinia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7.</w:t>
      </w:r>
      <w:r w:rsidRPr="000D7FC5">
        <w:rPr>
          <w:rFonts w:ascii="Geneva" w:eastAsia="Times New Roman" w:hAnsi="Times New Roman" w:cs="Times New Roman"/>
          <w:lang w:val="en-GB"/>
        </w:rPr>
        <w:tab/>
        <w:t>Liberia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IV</w:t>
      </w:r>
      <w:r w:rsidRPr="000D7FC5">
        <w:rPr>
          <w:rFonts w:ascii="Geneva" w:eastAsia="Times New Roman" w:hAnsi="Times New Roman" w:cs="Times New Roman"/>
          <w:lang w:val="en-GB"/>
        </w:rPr>
        <w:tab/>
        <w:t>Asia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India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Seven Years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British East India Co. </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roofErr w:type="spellStart"/>
      <w:r w:rsidRPr="000D7FC5">
        <w:rPr>
          <w:rFonts w:ascii="Geneva" w:eastAsia="Times New Roman" w:hAnsi="Times New Roman" w:cs="Times New Roman"/>
          <w:lang w:val="en-GB"/>
        </w:rPr>
        <w:t>Sepoy</w:t>
      </w:r>
      <w:proofErr w:type="spellEnd"/>
      <w:r w:rsidRPr="000D7FC5">
        <w:rPr>
          <w:rFonts w:ascii="Geneva" w:eastAsia="Times New Roman" w:hAnsi="Times New Roman" w:cs="Times New Roman"/>
          <w:lang w:val="en-GB"/>
        </w:rPr>
        <w:t xml:space="preserve"> Rebellion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Indian National Congress</w:t>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Russia-Siberia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Warm Water Port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Russo-Japanese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China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Treaty Ports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Open Door Policy</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Boxer Rebellion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Japan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Southeast Asia</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V.</w:t>
      </w:r>
      <w:r w:rsidRPr="000D7FC5">
        <w:rPr>
          <w:rFonts w:ascii="Geneva" w:eastAsia="Times New Roman" w:hAnsi="Times New Roman" w:cs="Times New Roman"/>
          <w:lang w:val="en-GB"/>
        </w:rPr>
        <w:tab/>
        <w:t>Pacific islands</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Critical Thinking</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t>Compare and contrast the idea of Old World and New World slavery.</w:t>
      </w:r>
    </w:p>
    <w:p w:rsidR="000D7FC5" w:rsidRPr="000D7FC5" w:rsidRDefault="000D7FC5" w:rsidP="000D7FC5">
      <w:pPr>
        <w:widowControl w:val="0"/>
        <w:autoSpaceDE w:val="0"/>
        <w:autoSpaceDN w:val="0"/>
        <w:adjustRightInd w:val="0"/>
        <w:rPr>
          <w:rFonts w:ascii="Geneva" w:eastAsia="Times New Roman" w:hAnsi="Geneva" w:cs="Geneva"/>
          <w:lang w:val="en-GB"/>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WORLD WAR I</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Europe 1890-1914</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1.</w:t>
      </w:r>
      <w:r w:rsidRPr="000D7FC5">
        <w:rPr>
          <w:rFonts w:ascii="Geneva" w:hAnsi="Times New Roman" w:cs="Times New Roman"/>
          <w:lang w:val="en-GB"/>
        </w:rPr>
        <w:tab/>
        <w:t>Bismarck's Foreign Policy</w:t>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France</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Austria</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Russia</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England</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2.</w:t>
      </w:r>
      <w:r w:rsidRPr="000D7FC5">
        <w:rPr>
          <w:rFonts w:ascii="Geneva" w:hAnsi="Times New Roman" w:cs="Times New Roman"/>
          <w:lang w:val="en-GB"/>
        </w:rPr>
        <w:tab/>
        <w:t>Alliance System</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3.</w:t>
      </w:r>
      <w:r w:rsidRPr="000D7FC5">
        <w:rPr>
          <w:rFonts w:ascii="Geneva" w:hAnsi="Times New Roman" w:cs="Times New Roman"/>
          <w:lang w:val="en-GB"/>
        </w:rPr>
        <w:tab/>
        <w:t xml:space="preserve">Policy of </w:t>
      </w:r>
      <w:proofErr w:type="spellStart"/>
      <w:r w:rsidRPr="000D7FC5">
        <w:rPr>
          <w:rFonts w:ascii="Geneva" w:hAnsi="Times New Roman" w:cs="Times New Roman"/>
          <w:lang w:val="en-GB"/>
        </w:rPr>
        <w:t>Brakemenship</w:t>
      </w:r>
      <w:proofErr w:type="spellEnd"/>
      <w:r w:rsidRPr="000D7FC5">
        <w:rPr>
          <w:rFonts w:ascii="Geneva" w:hAnsi="Times New Roman" w:cs="Times New Roman"/>
          <w:lang w:val="en-GB"/>
        </w:rPr>
        <w:tab/>
        <w:t xml:space="preserve">  </w:t>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Algeciras (Moroccan)-1906</w:t>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Balkan War 1912, 1913</w:t>
      </w:r>
      <w:r w:rsidRPr="000D7FC5">
        <w:rPr>
          <w:rFonts w:ascii="Geneva" w:hAnsi="Times New Roman" w:cs="Times New Roman"/>
          <w:lang w:val="en-GB"/>
        </w:rPr>
        <w:tab/>
        <w:t xml:space="preserve">  </w:t>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4.</w:t>
      </w:r>
      <w:r w:rsidRPr="000D7FC5">
        <w:rPr>
          <w:rFonts w:ascii="Geneva" w:hAnsi="Times New Roman" w:cs="Times New Roman"/>
          <w:lang w:val="en-GB"/>
        </w:rPr>
        <w:tab/>
        <w:t>War Aims</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Central Powers</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Allies</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II.</w:t>
      </w:r>
      <w:r w:rsidRPr="000D7FC5">
        <w:rPr>
          <w:rFonts w:ascii="Geneva" w:hAnsi="Times New Roman" w:cs="Times New Roman"/>
          <w:lang w:val="en-GB"/>
        </w:rPr>
        <w:tab/>
        <w:t>World War I</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 xml:space="preserve">1. </w:t>
      </w:r>
      <w:r w:rsidRPr="000D7FC5">
        <w:rPr>
          <w:rFonts w:ascii="Geneva" w:hAnsi="Times New Roman" w:cs="Times New Roman"/>
          <w:lang w:val="en-GB"/>
        </w:rPr>
        <w:tab/>
      </w:r>
      <w:proofErr w:type="spellStart"/>
      <w:r w:rsidRPr="000D7FC5">
        <w:rPr>
          <w:rFonts w:ascii="Geneva" w:hAnsi="Times New Roman" w:cs="Times New Roman"/>
          <w:lang w:val="en-GB"/>
        </w:rPr>
        <w:t>Schlieffen</w:t>
      </w:r>
      <w:proofErr w:type="spellEnd"/>
      <w:r w:rsidRPr="000D7FC5">
        <w:rPr>
          <w:rFonts w:ascii="Geneva" w:hAnsi="Times New Roman" w:cs="Times New Roman"/>
          <w:lang w:val="en-GB"/>
        </w:rPr>
        <w:t xml:space="preserve"> Plan</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2.</w:t>
      </w:r>
      <w:r w:rsidRPr="000D7FC5">
        <w:rPr>
          <w:rFonts w:ascii="Geneva" w:hAnsi="Times New Roman" w:cs="Times New Roman"/>
          <w:lang w:val="en-GB"/>
        </w:rPr>
        <w:tab/>
        <w:t>Fronts</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Western</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Eastern</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Italian</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Mediterranean</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Atlantic</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r>
      <w:proofErr w:type="gramStart"/>
      <w:r w:rsidRPr="000D7FC5">
        <w:rPr>
          <w:rFonts w:ascii="Geneva" w:hAnsi="Times New Roman" w:cs="Times New Roman"/>
          <w:lang w:val="en-GB"/>
        </w:rPr>
        <w:t>Middle  East</w:t>
      </w:r>
      <w:proofErr w:type="gramEnd"/>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t>Home</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3.</w:t>
      </w:r>
      <w:r w:rsidRPr="000D7FC5">
        <w:rPr>
          <w:rFonts w:ascii="Geneva" w:hAnsi="Times New Roman" w:cs="Times New Roman"/>
          <w:lang w:val="en-GB"/>
        </w:rPr>
        <w:tab/>
        <w:t>Battles</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4.</w:t>
      </w:r>
      <w:r w:rsidRPr="000D7FC5">
        <w:rPr>
          <w:rFonts w:ascii="Geneva" w:hAnsi="Times New Roman" w:cs="Times New Roman"/>
          <w:lang w:val="en-GB"/>
        </w:rPr>
        <w:tab/>
        <w:t>Leadership</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5.</w:t>
      </w:r>
      <w:r w:rsidRPr="000D7FC5">
        <w:rPr>
          <w:rFonts w:ascii="Geneva" w:hAnsi="Times New Roman" w:cs="Times New Roman"/>
          <w:lang w:val="en-GB"/>
        </w:rPr>
        <w:tab/>
        <w:t>American Involvement</w:t>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6.</w:t>
      </w:r>
      <w:r w:rsidRPr="000D7FC5">
        <w:rPr>
          <w:rFonts w:ascii="Geneva" w:hAnsi="Times New Roman" w:cs="Times New Roman"/>
          <w:lang w:val="en-GB"/>
        </w:rPr>
        <w:tab/>
        <w:t>Modern Warfare</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7.</w:t>
      </w:r>
      <w:r w:rsidRPr="000D7FC5">
        <w:rPr>
          <w:rFonts w:ascii="Geneva" w:hAnsi="Times New Roman" w:cs="Times New Roman"/>
          <w:lang w:val="en-GB"/>
        </w:rPr>
        <w:tab/>
        <w:t>Treaty of Versailles</w:t>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t>8.</w:t>
      </w:r>
      <w:r w:rsidRPr="000D7FC5">
        <w:rPr>
          <w:rFonts w:ascii="Geneva" w:hAnsi="Times New Roman" w:cs="Times New Roman"/>
          <w:lang w:val="en-GB"/>
        </w:rPr>
        <w:tab/>
        <w:t>League of Nations</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009B6FEC">
        <w:rPr>
          <w:rFonts w:ascii="Geneva" w:hAnsi="Times New Roman" w:cs="Times New Roman"/>
          <w:lang w:val="en-GB"/>
        </w:rPr>
        <w:t>9.</w:t>
      </w:r>
      <w:r w:rsidR="009B6FEC">
        <w:rPr>
          <w:rFonts w:ascii="Geneva" w:hAnsi="Times New Roman" w:cs="Times New Roman"/>
          <w:lang w:val="en-GB"/>
        </w:rPr>
        <w:tab/>
      </w:r>
      <w:r w:rsidRPr="000D7FC5">
        <w:rPr>
          <w:rFonts w:ascii="Geneva" w:hAnsi="Times New Roman" w:cs="Times New Roman"/>
          <w:lang w:val="en-GB"/>
        </w:rPr>
        <w:t>Big Four</w:t>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r w:rsidRPr="000D7FC5">
        <w:rPr>
          <w:rFonts w:ascii="Geneva" w:hAnsi="Times New Roman" w:cs="Times New Roman"/>
          <w:lang w:val="en-GB"/>
        </w:rPr>
        <w:tab/>
      </w: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Critical Thinking</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1.</w:t>
      </w:r>
      <w:r w:rsidRPr="000D7FC5">
        <w:rPr>
          <w:rFonts w:ascii="Geneva" w:eastAsia="Times New Roman" w:hAnsi="Geneva" w:cs="Geneva"/>
          <w:lang w:val="en-GB"/>
        </w:rPr>
        <w:tab/>
        <w:t>Describe in detail Bismarck's foreign policy.  Show how its breakdown</w:t>
      </w:r>
    </w:p>
    <w:p w:rsidR="000D7FC5" w:rsidRPr="000D7FC5" w:rsidRDefault="000D7FC5" w:rsidP="000D7FC5">
      <w:pPr>
        <w:widowControl w:val="0"/>
        <w:autoSpaceDE w:val="0"/>
        <w:autoSpaceDN w:val="0"/>
        <w:adjustRightInd w:val="0"/>
        <w:rPr>
          <w:rFonts w:ascii="Times New Roman" w:hAnsi="Times New Roman" w:cs="Times New Roman"/>
          <w:lang w:val="en-GB"/>
        </w:rPr>
      </w:pPr>
      <w:r w:rsidRPr="000D7FC5">
        <w:rPr>
          <w:rFonts w:ascii="Geneva" w:hAnsi="Times New Roman" w:cs="Times New Roman"/>
          <w:lang w:val="en-GB"/>
        </w:rPr>
        <w:tab/>
      </w:r>
      <w:proofErr w:type="gramStart"/>
      <w:r w:rsidRPr="000D7FC5">
        <w:rPr>
          <w:rFonts w:ascii="Geneva" w:hAnsi="Times New Roman" w:cs="Times New Roman"/>
          <w:lang w:val="en-GB"/>
        </w:rPr>
        <w:t>brought</w:t>
      </w:r>
      <w:proofErr w:type="gramEnd"/>
      <w:r w:rsidRPr="000D7FC5">
        <w:rPr>
          <w:rFonts w:ascii="Geneva" w:hAnsi="Times New Roman" w:cs="Times New Roman"/>
          <w:lang w:val="en-GB"/>
        </w:rPr>
        <w:t xml:space="preserve"> about World War I.</w:t>
      </w:r>
    </w:p>
    <w:p w:rsidR="000D7FC5" w:rsidRPr="000D7FC5" w:rsidRDefault="000D7FC5" w:rsidP="000D7FC5">
      <w:pPr>
        <w:widowControl w:val="0"/>
        <w:autoSpaceDE w:val="0"/>
        <w:autoSpaceDN w:val="0"/>
        <w:adjustRightInd w:val="0"/>
        <w:rPr>
          <w:rFonts w:ascii="Times New Roman" w:hAnsi="Times New Roman" w:cs="Times New Roman"/>
          <w:lang w:val="en-GB"/>
        </w:rPr>
      </w:pPr>
    </w:p>
    <w:p w:rsidR="000D7FC5" w:rsidRPr="000D7FC5" w:rsidRDefault="000D7FC5" w:rsidP="000D7FC5">
      <w:pPr>
        <w:widowControl w:val="0"/>
        <w:autoSpaceDE w:val="0"/>
        <w:autoSpaceDN w:val="0"/>
        <w:adjustRightInd w:val="0"/>
        <w:rPr>
          <w:rFonts w:ascii="Times New Roman" w:hAnsi="Times New Roman" w:cs="Times New Roman"/>
          <w:lang w:val="en-GB"/>
        </w:rPr>
      </w:pPr>
    </w:p>
    <w:p w:rsidR="000D7FC5" w:rsidRPr="000D7FC5" w:rsidRDefault="000D7FC5" w:rsidP="000D7FC5">
      <w:pPr>
        <w:widowControl w:val="0"/>
        <w:autoSpaceDE w:val="0"/>
        <w:autoSpaceDN w:val="0"/>
        <w:adjustRightInd w:val="0"/>
        <w:rPr>
          <w:rFonts w:ascii="Helvetica" w:eastAsia="Times New Roman" w:hAnsi="Helvetica" w:cs="Helvetica"/>
          <w:lang w:val="en-GB"/>
        </w:rPr>
      </w:pPr>
    </w:p>
    <w:p w:rsidR="000D7FC5" w:rsidRPr="000D7FC5" w:rsidRDefault="000D7FC5" w:rsidP="000D7FC5">
      <w:pPr>
        <w:widowControl w:val="0"/>
        <w:autoSpaceDE w:val="0"/>
        <w:autoSpaceDN w:val="0"/>
        <w:adjustRightInd w:val="0"/>
        <w:rPr>
          <w:rFonts w:ascii="Helvetica" w:eastAsia="Times New Roman" w:hAnsi="Helvetica" w:cs="Helvetica"/>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BETWEEN TWO WORLD WARS</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Western Europe 1919-1939</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Economic Disasters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Era of the Red Terror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Italy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Benito Mussolini:</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Italian Fascist Party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Relations with the Church</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Domestic Programs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Foreign Intervention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numPr>
          <w:ilvl w:val="0"/>
          <w:numId w:val="1"/>
        </w:numPr>
        <w:autoSpaceDE w:val="0"/>
        <w:autoSpaceDN w:val="0"/>
        <w:adjustRightInd w:val="0"/>
        <w:rPr>
          <w:rFonts w:ascii="Geneva" w:eastAsia="Times New Roman" w:hAnsi="Geneva" w:cs="Geneva"/>
          <w:lang w:val="en-GB"/>
        </w:rPr>
      </w:pPr>
      <w:r w:rsidRPr="000D7FC5">
        <w:rPr>
          <w:rFonts w:ascii="Geneva" w:eastAsia="Times New Roman" w:hAnsi="Geneva" w:cs="Geneva"/>
          <w:lang w:val="en-GB"/>
        </w:rPr>
        <w:t>Germany</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r>
      <w:r w:rsidRPr="000D7FC5">
        <w:rPr>
          <w:rFonts w:ascii="Geneva" w:eastAsia="Times New Roman" w:hAnsi="Geneva" w:cs="Geneva"/>
          <w:lang w:val="en-GB"/>
        </w:rPr>
        <w:tab/>
        <w:t>Economic Periods</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Weimar Republic</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Adolph Hitler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Nazi Party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Domestic Policy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Road to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9B6FEC" w:rsidRDefault="000D7FC5" w:rsidP="000D7FC5">
      <w:pPr>
        <w:widowControl w:val="0"/>
        <w:autoSpaceDE w:val="0"/>
        <w:autoSpaceDN w:val="0"/>
        <w:adjustRightInd w:val="0"/>
        <w:rPr>
          <w:rFonts w:ascii="Geneva" w:eastAsia="Times New Roman" w:hAnsi="Times New Roman" w:cs="Times New Roman"/>
          <w:lang w:val="en-GB"/>
        </w:rPr>
      </w:pP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5.</w:t>
      </w:r>
      <w:r w:rsidRPr="000D7FC5">
        <w:rPr>
          <w:rFonts w:ascii="Geneva" w:eastAsia="Times New Roman" w:hAnsi="Times New Roman" w:cs="Times New Roman"/>
          <w:lang w:val="en-GB"/>
        </w:rPr>
        <w:tab/>
        <w:t>France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Maginot Mentality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Reparations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Popular Front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6.</w:t>
      </w:r>
      <w:r w:rsidRPr="000D7FC5">
        <w:rPr>
          <w:rFonts w:ascii="Geneva" w:eastAsia="Times New Roman" w:hAnsi="Times New Roman" w:cs="Times New Roman"/>
          <w:lang w:val="en-GB"/>
        </w:rPr>
        <w:tab/>
        <w:t>England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Economic Problems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Ramsay MacDonald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Statute of Westminster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7.</w:t>
      </w:r>
      <w:r w:rsidRPr="000D7FC5">
        <w:rPr>
          <w:rFonts w:ascii="Geneva" w:eastAsia="Times New Roman" w:hAnsi="Times New Roman" w:cs="Times New Roman"/>
          <w:lang w:val="en-GB"/>
        </w:rPr>
        <w:tab/>
        <w:t>Portugal</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8.</w:t>
      </w:r>
      <w:r w:rsidRPr="000D7FC5">
        <w:rPr>
          <w:rFonts w:ascii="Geneva" w:eastAsia="Times New Roman" w:hAnsi="Times New Roman" w:cs="Times New Roman"/>
          <w:lang w:val="en-GB"/>
        </w:rPr>
        <w:tab/>
        <w:t>Spain</w:t>
      </w:r>
    </w:p>
    <w:p w:rsidR="003B095E" w:rsidRDefault="003B095E" w:rsidP="000D7FC5">
      <w:pPr>
        <w:widowControl w:val="0"/>
        <w:autoSpaceDE w:val="0"/>
        <w:autoSpaceDN w:val="0"/>
        <w:adjustRightInd w:val="0"/>
        <w:rPr>
          <w:rFonts w:ascii="Geneva" w:eastAsia="Times New Roman" w:hAnsi="Times New Roman" w:cs="Times New Roman"/>
          <w:lang w:val="en-GB"/>
        </w:rPr>
      </w:pPr>
    </w:p>
    <w:p w:rsidR="003B095E" w:rsidRDefault="003B095E" w:rsidP="000D7FC5">
      <w:pPr>
        <w:widowControl w:val="0"/>
        <w:autoSpaceDE w:val="0"/>
        <w:autoSpaceDN w:val="0"/>
        <w:adjustRightInd w:val="0"/>
        <w:rPr>
          <w:rFonts w:ascii="Geneva" w:eastAsia="Times New Roman" w:hAnsi="Times New Roman" w:cs="Times New Roman"/>
          <w:lang w:val="en-GB"/>
        </w:rPr>
      </w:pPr>
    </w:p>
    <w:p w:rsidR="003B095E" w:rsidRDefault="003B095E" w:rsidP="000D7FC5">
      <w:pPr>
        <w:widowControl w:val="0"/>
        <w:autoSpaceDE w:val="0"/>
        <w:autoSpaceDN w:val="0"/>
        <w:adjustRightInd w:val="0"/>
        <w:rPr>
          <w:rFonts w:ascii="Geneva" w:eastAsia="Times New Roman" w:hAnsi="Times New Roman" w:cs="Times New Roman"/>
          <w:lang w:val="en-GB"/>
        </w:rPr>
      </w:pPr>
    </w:p>
    <w:p w:rsidR="003B095E" w:rsidRDefault="003B095E" w:rsidP="000D7FC5">
      <w:pPr>
        <w:widowControl w:val="0"/>
        <w:autoSpaceDE w:val="0"/>
        <w:autoSpaceDN w:val="0"/>
        <w:adjustRightInd w:val="0"/>
        <w:rPr>
          <w:rFonts w:ascii="Geneva"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w:t>
      </w:r>
      <w:r w:rsidRPr="000D7FC5">
        <w:rPr>
          <w:rFonts w:ascii="Geneva" w:eastAsia="Times New Roman" w:hAnsi="Times New Roman" w:cs="Times New Roman"/>
          <w:lang w:val="en-GB"/>
        </w:rPr>
        <w:tab/>
        <w:t>Eastern Europe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Finland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Czechoslovakia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Baltic States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Poland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III.</w:t>
      </w:r>
      <w:r w:rsidRPr="000D7FC5">
        <w:rPr>
          <w:rFonts w:ascii="Geneva" w:eastAsia="Times New Roman" w:hAnsi="Times New Roman" w:cs="Times New Roman"/>
          <w:lang w:val="en-GB"/>
        </w:rPr>
        <w:tab/>
        <w:t>Russia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1.</w:t>
      </w:r>
      <w:r w:rsidRPr="000D7FC5">
        <w:rPr>
          <w:rFonts w:ascii="Geneva" w:eastAsia="Times New Roman" w:hAnsi="Times New Roman" w:cs="Times New Roman"/>
          <w:lang w:val="en-GB"/>
        </w:rPr>
        <w:tab/>
        <w:t xml:space="preserve">Autocratic Rule of the </w:t>
      </w:r>
      <w:proofErr w:type="spellStart"/>
      <w:r w:rsidRPr="000D7FC5">
        <w:rPr>
          <w:rFonts w:ascii="Geneva" w:eastAsia="Times New Roman" w:hAnsi="Times New Roman" w:cs="Times New Roman"/>
          <w:lang w:val="en-GB"/>
        </w:rPr>
        <w:t>Czars</w:t>
      </w:r>
      <w:proofErr w:type="spellEnd"/>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2.</w:t>
      </w:r>
      <w:r w:rsidRPr="000D7FC5">
        <w:rPr>
          <w:rFonts w:ascii="Geneva" w:eastAsia="Times New Roman" w:hAnsi="Times New Roman" w:cs="Times New Roman"/>
          <w:lang w:val="en-GB"/>
        </w:rPr>
        <w:tab/>
        <w:t>Russo-Japanese War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3.</w:t>
      </w:r>
      <w:r w:rsidRPr="000D7FC5">
        <w:rPr>
          <w:rFonts w:ascii="Geneva" w:eastAsia="Times New Roman" w:hAnsi="Times New Roman" w:cs="Times New Roman"/>
          <w:lang w:val="en-GB"/>
        </w:rPr>
        <w:tab/>
      </w:r>
      <w:proofErr w:type="gramStart"/>
      <w:r w:rsidRPr="000D7FC5">
        <w:rPr>
          <w:rFonts w:ascii="Geneva" w:eastAsia="Times New Roman" w:hAnsi="Times New Roman" w:cs="Times New Roman"/>
          <w:lang w:val="en-GB"/>
        </w:rPr>
        <w:t>1905  Revolution</w:t>
      </w:r>
      <w:proofErr w:type="gramEnd"/>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4.</w:t>
      </w:r>
      <w:r w:rsidRPr="000D7FC5">
        <w:rPr>
          <w:rFonts w:ascii="Geneva" w:eastAsia="Times New Roman" w:hAnsi="Times New Roman" w:cs="Times New Roman"/>
          <w:lang w:val="en-GB"/>
        </w:rPr>
        <w:tab/>
        <w:t>World War I</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5.</w:t>
      </w:r>
      <w:r w:rsidRPr="000D7FC5">
        <w:rPr>
          <w:rFonts w:ascii="Geneva" w:eastAsia="Times New Roman" w:hAnsi="Times New Roman" w:cs="Times New Roman"/>
          <w:lang w:val="en-GB"/>
        </w:rPr>
        <w:tab/>
        <w:t>1917 Revolutions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February/March</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October/November</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w:t>
      </w:r>
      <w:proofErr w:type="gramStart"/>
      <w:r w:rsidRPr="000D7FC5">
        <w:rPr>
          <w:rFonts w:ascii="Geneva" w:eastAsia="Times New Roman" w:hAnsi="Times New Roman" w:cs="Times New Roman"/>
          <w:lang w:val="en-GB"/>
        </w:rPr>
        <w:t>6.</w:t>
      </w:r>
      <w:r w:rsidRPr="000D7FC5">
        <w:rPr>
          <w:rFonts w:ascii="Geneva" w:eastAsia="Times New Roman" w:hAnsi="Times New Roman" w:cs="Times New Roman"/>
          <w:lang w:val="en-GB"/>
        </w:rPr>
        <w:tab/>
        <w:t>Civil War</w:t>
      </w:r>
      <w:proofErr w:type="gramEnd"/>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7.</w:t>
      </w:r>
      <w:r w:rsidRPr="000D7FC5">
        <w:rPr>
          <w:rFonts w:ascii="Geneva" w:eastAsia="Times New Roman" w:hAnsi="Times New Roman" w:cs="Times New Roman"/>
          <w:lang w:val="en-GB"/>
        </w:rPr>
        <w:tab/>
        <w:t>War Communism</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8.</w:t>
      </w:r>
      <w:r w:rsidRPr="000D7FC5">
        <w:rPr>
          <w:rFonts w:ascii="Geneva" w:eastAsia="Times New Roman" w:hAnsi="Times New Roman" w:cs="Times New Roman"/>
          <w:lang w:val="en-GB"/>
        </w:rPr>
        <w:tab/>
        <w:t>Leadership</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Lenin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Stalin</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9.</w:t>
      </w:r>
      <w:r w:rsidRPr="000D7FC5">
        <w:rPr>
          <w:rFonts w:ascii="Geneva" w:eastAsia="Times New Roman" w:hAnsi="Times New Roman" w:cs="Times New Roman"/>
          <w:lang w:val="en-GB"/>
        </w:rPr>
        <w:tab/>
        <w:t>Domestic Policy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10.</w:t>
      </w:r>
      <w:r w:rsidRPr="000D7FC5">
        <w:rPr>
          <w:rFonts w:ascii="Geneva" w:eastAsia="Times New Roman" w:hAnsi="Times New Roman" w:cs="Times New Roman"/>
          <w:lang w:val="en-GB"/>
        </w:rPr>
        <w:tab/>
        <w:t>Foreign Policy</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Critical Thinking</w:t>
      </w:r>
      <w:r w:rsidRPr="000D7FC5">
        <w:rPr>
          <w:rFonts w:ascii="Geneva" w:eastAsia="Times New Roman" w:hAnsi="Geneva" w:cs="Geneva"/>
          <w:u w:val="single"/>
          <w:lang w:val="en-GB"/>
        </w:rPr>
        <w:tab/>
      </w:r>
    </w:p>
    <w:p w:rsidR="000D7FC5" w:rsidRPr="000D7FC5" w:rsidRDefault="000D7FC5" w:rsidP="000D7FC5">
      <w:pPr>
        <w:widowControl w:val="0"/>
        <w:autoSpaceDE w:val="0"/>
        <w:autoSpaceDN w:val="0"/>
        <w:adjustRightInd w:val="0"/>
        <w:ind w:left="720" w:hanging="720"/>
        <w:rPr>
          <w:rFonts w:ascii="Geneva" w:eastAsia="Times New Roman" w:hAnsi="Geneva" w:cs="Geneva"/>
          <w:lang w:val="en-GB"/>
        </w:rPr>
      </w:pPr>
      <w:r w:rsidRPr="000D7FC5">
        <w:rPr>
          <w:rFonts w:ascii="Geneva" w:eastAsia="Times New Roman" w:hAnsi="Geneva" w:cs="Geneva"/>
          <w:lang w:val="en-GB"/>
        </w:rPr>
        <w:tab/>
        <w:t>How did the economic problems caused by the Great Depression help pave the way for the rise of fascism?</w:t>
      </w:r>
    </w:p>
    <w:p w:rsidR="000D7FC5" w:rsidRPr="000D7FC5" w:rsidRDefault="000D7FC5" w:rsidP="000D7FC5">
      <w:pPr>
        <w:widowControl w:val="0"/>
        <w:autoSpaceDE w:val="0"/>
        <w:autoSpaceDN w:val="0"/>
        <w:adjustRightInd w:val="0"/>
        <w:rPr>
          <w:rFonts w:ascii="Geneva" w:eastAsia="Times New Roman" w:hAnsi="Geneva" w:cs="Geneva"/>
          <w:lang w:val="en-GB"/>
        </w:rPr>
      </w:pPr>
    </w:p>
    <w:p w:rsidR="009B6FEC" w:rsidRDefault="009B6FEC" w:rsidP="000D7FC5">
      <w:pPr>
        <w:widowControl w:val="0"/>
        <w:autoSpaceDE w:val="0"/>
        <w:autoSpaceDN w:val="0"/>
        <w:adjustRightInd w:val="0"/>
        <w:rPr>
          <w:rFonts w:ascii="Geneva" w:eastAsia="Times New Roman" w:hAnsi="Geneva" w:cs="Geneva"/>
          <w:b/>
          <w:bCs/>
          <w:lang w:val="en-GB"/>
        </w:rPr>
      </w:pPr>
    </w:p>
    <w:p w:rsidR="009B6FEC" w:rsidRDefault="009B6FEC" w:rsidP="000D7FC5">
      <w:pPr>
        <w:widowControl w:val="0"/>
        <w:autoSpaceDE w:val="0"/>
        <w:autoSpaceDN w:val="0"/>
        <w:adjustRightInd w:val="0"/>
        <w:rPr>
          <w:rFonts w:ascii="Geneva" w:eastAsia="Times New Roman" w:hAnsi="Geneva" w:cs="Geneva"/>
          <w:b/>
          <w:bCs/>
          <w:lang w:val="en-GB"/>
        </w:rPr>
      </w:pPr>
    </w:p>
    <w:p w:rsidR="009B6FEC" w:rsidRDefault="009B6FEC" w:rsidP="000D7FC5">
      <w:pPr>
        <w:widowControl w:val="0"/>
        <w:autoSpaceDE w:val="0"/>
        <w:autoSpaceDN w:val="0"/>
        <w:adjustRightInd w:val="0"/>
        <w:rPr>
          <w:rFonts w:ascii="Geneva" w:eastAsia="Times New Roman" w:hAnsi="Geneva" w:cs="Geneva"/>
          <w:b/>
          <w:bCs/>
          <w:lang w:val="en-GB"/>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WORLD WAR II</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Road to War</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1.</w:t>
      </w:r>
      <w:r w:rsidRPr="000D7FC5">
        <w:rPr>
          <w:rFonts w:ascii="Geneva" w:eastAsia="Times New Roman" w:hAnsi="Times New Roman" w:cs="Times New Roman"/>
          <w:lang w:val="en-GB"/>
        </w:rPr>
        <w:tab/>
        <w:t>Failure of the League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2.</w:t>
      </w:r>
      <w:r w:rsidRPr="000D7FC5">
        <w:rPr>
          <w:rFonts w:ascii="Geneva" w:eastAsia="Times New Roman" w:hAnsi="Times New Roman" w:cs="Times New Roman"/>
          <w:lang w:val="en-GB"/>
        </w:rPr>
        <w:tab/>
        <w:t>Kellogg-Briand Pact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3.</w:t>
      </w:r>
      <w:r w:rsidRPr="000D7FC5">
        <w:rPr>
          <w:rFonts w:ascii="Geneva" w:eastAsia="Times New Roman" w:hAnsi="Times New Roman" w:cs="Times New Roman"/>
          <w:lang w:val="en-GB"/>
        </w:rPr>
        <w:tab/>
        <w:t>Japan Invades Manchuria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4.</w:t>
      </w:r>
      <w:r w:rsidRPr="000D7FC5">
        <w:rPr>
          <w:rFonts w:ascii="Geneva" w:eastAsia="Times New Roman" w:hAnsi="Times New Roman" w:cs="Times New Roman"/>
          <w:lang w:val="en-GB"/>
        </w:rPr>
        <w:tab/>
        <w:t>Ethiopia-1936</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5.</w:t>
      </w:r>
      <w:r w:rsidRPr="000D7FC5">
        <w:rPr>
          <w:rFonts w:ascii="Geneva" w:eastAsia="Times New Roman" w:hAnsi="Times New Roman" w:cs="Times New Roman"/>
          <w:lang w:val="en-GB"/>
        </w:rPr>
        <w:tab/>
        <w:t>Rhineland-1936</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6.</w:t>
      </w:r>
      <w:r w:rsidRPr="000D7FC5">
        <w:rPr>
          <w:rFonts w:ascii="Geneva" w:eastAsia="Times New Roman" w:hAnsi="Times New Roman" w:cs="Times New Roman"/>
          <w:lang w:val="en-GB"/>
        </w:rPr>
        <w:tab/>
        <w:t>Spanish Civil War 1936-39</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7.</w:t>
      </w:r>
      <w:r w:rsidRPr="000D7FC5">
        <w:rPr>
          <w:rFonts w:ascii="Geneva" w:eastAsia="Times New Roman" w:hAnsi="Times New Roman" w:cs="Times New Roman"/>
          <w:lang w:val="en-GB"/>
        </w:rPr>
        <w:tab/>
        <w:t>Rome-Berlin Axis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8.</w:t>
      </w:r>
      <w:r w:rsidRPr="000D7FC5">
        <w:rPr>
          <w:rFonts w:ascii="Geneva" w:eastAsia="Times New Roman" w:hAnsi="Times New Roman" w:cs="Times New Roman"/>
          <w:lang w:val="en-GB"/>
        </w:rPr>
        <w:tab/>
        <w:t>Anschluss-1938</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 xml:space="preserve">  9.</w:t>
      </w:r>
      <w:r w:rsidRPr="000D7FC5">
        <w:rPr>
          <w:rFonts w:ascii="Geneva" w:eastAsia="Times New Roman" w:hAnsi="Times New Roman" w:cs="Times New Roman"/>
          <w:lang w:val="en-GB"/>
        </w:rPr>
        <w:tab/>
        <w:t>Czechoslovakia-1938</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10.</w:t>
      </w:r>
      <w:r w:rsidRPr="000D7FC5">
        <w:rPr>
          <w:rFonts w:ascii="Geneva" w:eastAsia="Times New Roman" w:hAnsi="Times New Roman" w:cs="Times New Roman"/>
          <w:lang w:val="en-GB"/>
        </w:rPr>
        <w:tab/>
        <w:t>Nazi-Soviet Pact 1939</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w:t>
      </w:r>
      <w:r w:rsidRPr="000D7FC5">
        <w:rPr>
          <w:rFonts w:ascii="Geneva" w:eastAsia="Times New Roman" w:hAnsi="Times New Roman" w:cs="Times New Roman"/>
          <w:lang w:val="en-GB"/>
        </w:rPr>
        <w:tab/>
        <w:t>World War II</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Invasion of Poland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Fall of France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Battle of Britain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American involvement</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Germany invades Russia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6.</w:t>
      </w:r>
      <w:r w:rsidRPr="000D7FC5">
        <w:rPr>
          <w:rFonts w:ascii="Geneva" w:eastAsia="Times New Roman" w:hAnsi="Times New Roman" w:cs="Times New Roman"/>
          <w:lang w:val="en-GB"/>
        </w:rPr>
        <w:tab/>
        <w:t>War in Asia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7.</w:t>
      </w:r>
      <w:r w:rsidRPr="000D7FC5">
        <w:rPr>
          <w:rFonts w:ascii="Geneva" w:eastAsia="Times New Roman" w:hAnsi="Times New Roman" w:cs="Times New Roman"/>
          <w:lang w:val="en-GB"/>
        </w:rPr>
        <w:tab/>
        <w:t>Allied Offensive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Europe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Africa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Asia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8.</w:t>
      </w:r>
      <w:r w:rsidRPr="000D7FC5">
        <w:rPr>
          <w:rFonts w:ascii="Geneva" w:eastAsia="Times New Roman" w:hAnsi="Times New Roman" w:cs="Times New Roman"/>
          <w:lang w:val="en-GB"/>
        </w:rPr>
        <w:tab/>
        <w:t>Final Victory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Geneva" w:eastAsia="Times New Roman" w:hAnsi="Geneva" w:cs="Geneva"/>
          <w:u w:val="single"/>
          <w:lang w:val="en-GB"/>
        </w:rPr>
      </w:pPr>
      <w:r w:rsidRPr="000D7FC5">
        <w:rPr>
          <w:rFonts w:ascii="Geneva" w:eastAsia="Times New Roman" w:hAnsi="Geneva" w:cs="Geneva"/>
          <w:u w:val="single"/>
          <w:lang w:val="en-GB"/>
        </w:rPr>
        <w:t>Critical Thinking</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t>Attack and defend Truman's decision to use the atom bomb.</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Geneva" w:eastAsia="Times New Roman" w:hAnsi="Geneva" w:cs="Geneva"/>
          <w:b/>
          <w:bCs/>
          <w:lang w:val="en-GB"/>
        </w:rPr>
      </w:pPr>
      <w:r w:rsidRPr="000D7FC5">
        <w:rPr>
          <w:rFonts w:ascii="Geneva" w:eastAsia="Times New Roman" w:hAnsi="Geneva" w:cs="Geneva"/>
          <w:b/>
          <w:bCs/>
          <w:lang w:val="en-GB"/>
        </w:rPr>
        <w:t>POST WAR EUROPE</w:t>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I.</w:t>
      </w:r>
      <w:r w:rsidRPr="000D7FC5">
        <w:rPr>
          <w:rFonts w:ascii="Geneva" w:eastAsia="Times New Roman" w:hAnsi="Geneva" w:cs="Geneva"/>
          <w:lang w:val="en-GB"/>
        </w:rPr>
        <w:tab/>
        <w:t>Elusive Peace</w:t>
      </w:r>
      <w:r w:rsidRPr="000D7FC5">
        <w:rPr>
          <w:rFonts w:ascii="Geneva" w:eastAsia="Times New Roman" w:hAnsi="Geneva" w:cs="Geneva"/>
          <w:lang w:val="en-GB"/>
        </w:rPr>
        <w:tab/>
        <w:t xml:space="preserve"> </w:t>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r w:rsidRPr="000D7FC5">
        <w:rPr>
          <w:rFonts w:ascii="Geneva" w:eastAsia="Times New Roman" w:hAnsi="Geneva" w:cs="Geneva"/>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United Nations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Nuremburg Trials</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 xml:space="preserve">  </w:t>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proofErr w:type="gramStart"/>
      <w:r w:rsidRPr="000D7FC5">
        <w:rPr>
          <w:rFonts w:ascii="Geneva" w:eastAsia="Times New Roman" w:hAnsi="Times New Roman" w:cs="Times New Roman"/>
          <w:lang w:val="en-GB"/>
        </w:rPr>
        <w:t>3.</w:t>
      </w:r>
      <w:r w:rsidRPr="000D7FC5">
        <w:rPr>
          <w:rFonts w:ascii="Geneva" w:eastAsia="Times New Roman" w:hAnsi="Times New Roman" w:cs="Times New Roman"/>
          <w:lang w:val="en-GB"/>
        </w:rPr>
        <w:tab/>
        <w:t>Cold War</w:t>
      </w:r>
      <w:proofErr w:type="gramEnd"/>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w:t>
      </w:r>
      <w:r w:rsidRPr="000D7FC5">
        <w:rPr>
          <w:rFonts w:ascii="Geneva" w:eastAsia="Times New Roman" w:hAnsi="Times New Roman" w:cs="Times New Roman"/>
          <w:lang w:val="en-GB"/>
        </w:rPr>
        <w:tab/>
        <w:t>Post War Western Europe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Germany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Austria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France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England</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Spain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Italy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9B6FEC" w:rsidRDefault="009B6FEC" w:rsidP="000D7FC5">
      <w:pPr>
        <w:widowControl w:val="0"/>
        <w:autoSpaceDE w:val="0"/>
        <w:autoSpaceDN w:val="0"/>
        <w:adjustRightInd w:val="0"/>
        <w:rPr>
          <w:rFonts w:ascii="Geneva" w:eastAsia="Times New Roman" w:hAnsi="Times New Roman" w:cs="Times New Roman"/>
          <w:lang w:val="en-GB"/>
        </w:rPr>
      </w:pPr>
    </w:p>
    <w:p w:rsidR="009B6FEC" w:rsidRDefault="009B6FEC" w:rsidP="000D7FC5">
      <w:pPr>
        <w:widowControl w:val="0"/>
        <w:autoSpaceDE w:val="0"/>
        <w:autoSpaceDN w:val="0"/>
        <w:adjustRightInd w:val="0"/>
        <w:rPr>
          <w:rFonts w:ascii="Geneva"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III.</w:t>
      </w:r>
      <w:r w:rsidRPr="000D7FC5">
        <w:rPr>
          <w:rFonts w:ascii="Geneva" w:eastAsia="Times New Roman" w:hAnsi="Times New Roman" w:cs="Times New Roman"/>
          <w:lang w:val="en-GB"/>
        </w:rPr>
        <w:tab/>
        <w:t>Soviet Union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1.</w:t>
      </w:r>
      <w:r w:rsidRPr="000D7FC5">
        <w:rPr>
          <w:rFonts w:ascii="Geneva" w:eastAsia="Times New Roman" w:hAnsi="Times New Roman" w:cs="Times New Roman"/>
          <w:lang w:val="en-GB"/>
        </w:rPr>
        <w:tab/>
        <w:t>"Crimes of Stalin Era"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2.</w:t>
      </w:r>
      <w:r w:rsidRPr="000D7FC5">
        <w:rPr>
          <w:rFonts w:ascii="Geneva" w:eastAsia="Times New Roman" w:hAnsi="Times New Roman" w:cs="Times New Roman"/>
          <w:lang w:val="en-GB"/>
        </w:rPr>
        <w:tab/>
        <w:t xml:space="preserve">Nikita </w:t>
      </w:r>
      <w:proofErr w:type="spellStart"/>
      <w:r w:rsidRPr="000D7FC5">
        <w:rPr>
          <w:rFonts w:ascii="Geneva" w:eastAsia="Times New Roman" w:hAnsi="Times New Roman" w:cs="Times New Roman"/>
          <w:lang w:val="en-GB"/>
        </w:rPr>
        <w:t>Kruschev</w:t>
      </w:r>
      <w:proofErr w:type="spellEnd"/>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3.</w:t>
      </w:r>
      <w:r w:rsidRPr="000D7FC5">
        <w:rPr>
          <w:rFonts w:ascii="Geneva" w:eastAsia="Times New Roman" w:hAnsi="Times New Roman" w:cs="Times New Roman"/>
          <w:lang w:val="en-GB"/>
        </w:rPr>
        <w:tab/>
        <w:t>Mikhail Gorbachev</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4.</w:t>
      </w:r>
      <w:r w:rsidRPr="000D7FC5">
        <w:rPr>
          <w:rFonts w:ascii="Geneva" w:eastAsia="Times New Roman" w:hAnsi="Times New Roman" w:cs="Times New Roman"/>
          <w:lang w:val="en-GB"/>
        </w:rPr>
        <w:tab/>
        <w:t>Eastern Europe</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Yugoslavia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Hungary</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Czechoslovakia</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t>Poland</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t>5.</w:t>
      </w:r>
      <w:r w:rsidRPr="000D7FC5">
        <w:rPr>
          <w:rFonts w:ascii="Geneva" w:eastAsia="Times New Roman" w:hAnsi="Times New Roman" w:cs="Times New Roman"/>
          <w:lang w:val="en-GB"/>
        </w:rPr>
        <w:tab/>
        <w:t>German Unification</w:t>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IV.</w:t>
      </w:r>
      <w:r w:rsidRPr="000D7FC5">
        <w:rPr>
          <w:rFonts w:ascii="Geneva" w:eastAsia="Times New Roman" w:hAnsi="Times New Roman" w:cs="Times New Roman"/>
          <w:lang w:val="en-GB"/>
        </w:rPr>
        <w:tab/>
        <w:t>Western European Community</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Times New Roman" w:cs="Times New Roman"/>
          <w:lang w:val="en-GB"/>
        </w:rPr>
        <w:tab/>
      </w:r>
      <w:r w:rsidRPr="000D7FC5">
        <w:rPr>
          <w:rFonts w:ascii="Geneva" w:eastAsia="Times New Roman" w:hAnsi="Times New Roman" w:cs="Times New Roman"/>
          <w:lang w:val="en-GB"/>
        </w:rPr>
        <w:tab/>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r w:rsidRPr="000D7FC5">
        <w:rPr>
          <w:rFonts w:ascii="Geneva" w:eastAsia="Times New Roman" w:hAnsi="Geneva" w:cs="Times New Roman"/>
          <w:u w:val="single"/>
          <w:lang w:val="en-GB"/>
        </w:rPr>
        <w:t>Critical Thinking</w:t>
      </w:r>
      <w:r w:rsidRPr="000D7FC5">
        <w:rPr>
          <w:rFonts w:ascii="Geneva" w:eastAsia="Times New Roman" w:hAnsi="Geneva" w:cs="Times New Roman"/>
          <w:lang w:val="en-GB"/>
        </w:rPr>
        <w:tab/>
      </w:r>
    </w:p>
    <w:p w:rsidR="000D7FC5" w:rsidRPr="000D7FC5" w:rsidRDefault="000D7FC5" w:rsidP="000D7FC5">
      <w:pPr>
        <w:widowControl w:val="0"/>
        <w:autoSpaceDE w:val="0"/>
        <w:autoSpaceDN w:val="0"/>
        <w:adjustRightInd w:val="0"/>
        <w:rPr>
          <w:rFonts w:ascii="Geneva" w:eastAsia="Times New Roman" w:hAnsi="Geneva" w:cs="Geneva"/>
          <w:lang w:val="en-GB"/>
        </w:rPr>
      </w:pPr>
      <w:r w:rsidRPr="000D7FC5">
        <w:rPr>
          <w:rFonts w:ascii="Geneva" w:eastAsia="Times New Roman" w:hAnsi="Geneva" w:cs="Geneva"/>
          <w:lang w:val="en-GB"/>
        </w:rPr>
        <w:tab/>
        <w:t>How did the cold war limit the effectiveness of the United Nations?</w:t>
      </w: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Helvetica" w:eastAsia="Times New Roman" w:hAnsi="Helvetica" w:cs="Helvetica"/>
          <w:lang w:val="en-GB"/>
        </w:rPr>
      </w:pPr>
    </w:p>
    <w:p w:rsidR="000D7FC5" w:rsidRPr="000D7FC5" w:rsidRDefault="000D7FC5" w:rsidP="000D7FC5">
      <w:pPr>
        <w:widowControl w:val="0"/>
        <w:autoSpaceDE w:val="0"/>
        <w:autoSpaceDN w:val="0"/>
        <w:adjustRightInd w:val="0"/>
        <w:rPr>
          <w:rFonts w:ascii="Helvetica" w:eastAsia="Times New Roman" w:hAnsi="Helvetica" w:cs="Helvetica"/>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Geneva" w:eastAsia="Times New Roman" w:hAnsi="Geneva" w:cs="Geneva"/>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Times New Roman" w:eastAsia="Times New Roman" w:hAnsi="Times New Roman" w:cs="Times New Roman"/>
          <w:lang w:val="en-GB"/>
        </w:rPr>
      </w:pPr>
    </w:p>
    <w:p w:rsidR="000D7FC5" w:rsidRPr="000D7FC5" w:rsidRDefault="000D7FC5" w:rsidP="000D7FC5">
      <w:pPr>
        <w:widowControl w:val="0"/>
        <w:autoSpaceDE w:val="0"/>
        <w:autoSpaceDN w:val="0"/>
        <w:adjustRightInd w:val="0"/>
        <w:rPr>
          <w:rFonts w:ascii="Helvetica" w:eastAsia="Times New Roman" w:hAnsi="Helvetica" w:cs="Helvetica"/>
          <w:lang w:val="en-GB"/>
        </w:rPr>
      </w:pPr>
    </w:p>
    <w:p w:rsidR="000D7FC5" w:rsidRPr="000D7FC5" w:rsidRDefault="000D7FC5" w:rsidP="000D7FC5">
      <w:pPr>
        <w:widowControl w:val="0"/>
        <w:autoSpaceDE w:val="0"/>
        <w:autoSpaceDN w:val="0"/>
        <w:adjustRightInd w:val="0"/>
        <w:rPr>
          <w:rFonts w:ascii="Helvetica" w:eastAsia="Times New Roman" w:hAnsi="Helvetica" w:cs="Helvetica"/>
        </w:rPr>
      </w:pPr>
    </w:p>
    <w:p w:rsidR="000D7FC5" w:rsidRPr="000D7FC5" w:rsidRDefault="000D7FC5" w:rsidP="000D7FC5">
      <w:pPr>
        <w:widowControl w:val="0"/>
        <w:autoSpaceDE w:val="0"/>
        <w:autoSpaceDN w:val="0"/>
        <w:adjustRightInd w:val="0"/>
        <w:rPr>
          <w:rFonts w:ascii="Geneva" w:eastAsia="Times New Roman" w:hAnsi="Geneva" w:cs="Geneva"/>
          <w:lang w:val="en-GB"/>
        </w:rPr>
      </w:pPr>
    </w:p>
    <w:p w:rsidR="000D7FC5" w:rsidRPr="000D7FC5" w:rsidRDefault="000D7FC5" w:rsidP="000D7FC5">
      <w:pPr>
        <w:widowControl w:val="0"/>
        <w:autoSpaceDE w:val="0"/>
        <w:autoSpaceDN w:val="0"/>
        <w:adjustRightInd w:val="0"/>
        <w:rPr>
          <w:rFonts w:ascii="Times New Roman" w:hAnsi="Times New Roman" w:cs="Times New Roman"/>
        </w:rPr>
      </w:pPr>
    </w:p>
    <w:p w:rsidR="000D7FC5" w:rsidRPr="000D7FC5" w:rsidRDefault="000D7FC5" w:rsidP="000D7FC5">
      <w:pPr>
        <w:widowControl w:val="0"/>
        <w:autoSpaceDE w:val="0"/>
        <w:autoSpaceDN w:val="0"/>
        <w:adjustRightInd w:val="0"/>
        <w:rPr>
          <w:rFonts w:ascii="Helvetica" w:eastAsia="Times New Roman" w:hAnsi="Helvetica" w:cs="Helvetica"/>
        </w:rPr>
      </w:pPr>
      <w:r w:rsidRPr="000D7FC5">
        <w:rPr>
          <w:rFonts w:ascii="Helvetica" w:eastAsia="Times New Roman" w:hAnsi="Helvetica" w:cs="Helvetica"/>
        </w:rPr>
        <w:t>.</w:t>
      </w:r>
    </w:p>
    <w:p w:rsidR="000D7FC5" w:rsidRPr="000D7FC5" w:rsidRDefault="000D7FC5" w:rsidP="000D7FC5">
      <w:pPr>
        <w:widowControl w:val="0"/>
        <w:tabs>
          <w:tab w:val="left" w:pos="2610"/>
        </w:tabs>
        <w:autoSpaceDE w:val="0"/>
        <w:autoSpaceDN w:val="0"/>
        <w:adjustRightInd w:val="0"/>
        <w:rPr>
          <w:rFonts w:ascii="Times New Roman" w:hAnsi="Times New Roman" w:cs="Times New Roman"/>
        </w:rPr>
      </w:pPr>
    </w:p>
    <w:p w:rsidR="00C61A5B" w:rsidRDefault="009B6FEC"/>
    <w:sectPr w:rsidR="00C61A5B" w:rsidSect="000D7FC5">
      <w:pgSz w:w="12240" w:h="15840"/>
      <w:pgMar w:top="1134" w:right="1134" w:bottom="1134" w:left="1134"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11"/>
    <w:lvl w:ilvl="0">
      <w:start w:val="4"/>
      <w:numFmt w:val="decimal"/>
      <w:lvlText w:val="%1."/>
      <w:lvlJc w:val="left"/>
      <w:pPr>
        <w:ind w:left="1440" w:hanging="720"/>
      </w:pPr>
      <w:rPr>
        <w:rFonts w:ascii="Times New Roman"/>
      </w:rPr>
    </w:lvl>
    <w:lvl w:ilvl="1">
      <w:start w:val="1"/>
      <w:numFmt w:val="lowerLetter"/>
      <w:lvlText w:val="%2."/>
      <w:lvlJc w:val="left"/>
      <w:pPr>
        <w:ind w:left="1800" w:hanging="360"/>
      </w:pPr>
      <w:rPr>
        <w:rFonts w:ascii="Times New Roman" w:hAnsi="Times New Roman"/>
      </w:rPr>
    </w:lvl>
    <w:lvl w:ilvl="2">
      <w:start w:val="1"/>
      <w:numFmt w:val="lowerRoman"/>
      <w:lvlText w:val="%3."/>
      <w:lvlJc w:val="right"/>
      <w:pPr>
        <w:ind w:left="2520" w:hanging="180"/>
      </w:pPr>
      <w:rPr>
        <w:rFonts w:ascii="Times New Roman" w:hAnsi="Times New Roman"/>
      </w:rPr>
    </w:lvl>
    <w:lvl w:ilvl="3">
      <w:start w:val="1"/>
      <w:numFmt w:val="decimal"/>
      <w:lvlText w:val="%4."/>
      <w:lvlJc w:val="left"/>
      <w:pPr>
        <w:ind w:left="3240" w:hanging="360"/>
      </w:pPr>
      <w:rPr>
        <w:rFonts w:ascii="Times New Roman" w:hAnsi="Times New Roman"/>
      </w:rPr>
    </w:lvl>
    <w:lvl w:ilvl="4">
      <w:start w:val="1"/>
      <w:numFmt w:val="lowerLetter"/>
      <w:lvlText w:val="%5."/>
      <w:lvlJc w:val="left"/>
      <w:pPr>
        <w:ind w:left="3960" w:hanging="360"/>
      </w:pPr>
      <w:rPr>
        <w:rFonts w:ascii="Times New Roman" w:hAnsi="Times New Roman"/>
      </w:rPr>
    </w:lvl>
    <w:lvl w:ilvl="5">
      <w:start w:val="1"/>
      <w:numFmt w:val="lowerRoman"/>
      <w:lvlText w:val="%6."/>
      <w:lvlJc w:val="right"/>
      <w:pPr>
        <w:ind w:left="4680" w:hanging="180"/>
      </w:pPr>
      <w:rPr>
        <w:rFonts w:ascii="Times New Roman" w:hAnsi="Times New Roman"/>
      </w:rPr>
    </w:lvl>
    <w:lvl w:ilvl="6">
      <w:start w:val="1"/>
      <w:numFmt w:val="decimal"/>
      <w:lvlText w:val="%7."/>
      <w:lvlJc w:val="left"/>
      <w:pPr>
        <w:ind w:left="5400" w:hanging="360"/>
      </w:pPr>
      <w:rPr>
        <w:rFonts w:ascii="Times New Roman" w:hAnsi="Times New Roman"/>
      </w:rPr>
    </w:lvl>
    <w:lvl w:ilvl="7">
      <w:start w:val="1"/>
      <w:numFmt w:val="lowerLetter"/>
      <w:lvlText w:val="%8."/>
      <w:lvlJc w:val="left"/>
      <w:pPr>
        <w:ind w:left="6120" w:hanging="360"/>
      </w:pPr>
      <w:rPr>
        <w:rFonts w:ascii="Times New Roman" w:hAnsi="Times New Roman"/>
      </w:rPr>
    </w:lvl>
    <w:lvl w:ilvl="8">
      <w:start w:val="1"/>
      <w:numFmt w:val="lowerRoman"/>
      <w:lvlText w:val="%9."/>
      <w:lvlJc w:val="right"/>
      <w:pPr>
        <w:ind w:left="6840" w:hanging="180"/>
      </w:pPr>
      <w:rPr>
        <w:rFonts w:ascii="Times New Roman" w:hAnsi="Times New Roman"/>
      </w:rPr>
    </w:lvl>
  </w:abstractNum>
  <w:abstractNum w:abstractNumId="1">
    <w:nsid w:val="00000002"/>
    <w:multiLevelType w:val="multilevel"/>
    <w:tmpl w:val="0000000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0000003"/>
    <w:multiLevelType w:val="multilevel"/>
    <w:tmpl w:val="00000003"/>
    <w:name w:val="RTF_Num 15"/>
    <w:lvl w:ilvl="0">
      <w:start w:val="1"/>
      <w:numFmt w:val="decimal"/>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3">
    <w:nsid w:val="00000004"/>
    <w:multiLevelType w:val="multilevel"/>
    <w:tmpl w:val="00000004"/>
    <w:lvl w:ilvl="0">
      <w:start w:val="1"/>
      <w:numFmt w:val="decimal"/>
      <w:lvlText w:val="%1."/>
      <w:lvlJc w:val="left"/>
      <w:pPr>
        <w:ind w:left="283" w:hanging="283"/>
      </w:pPr>
    </w:lvl>
    <w:lvl w:ilvl="1">
      <w:start w:val="1"/>
      <w:numFmt w:val="decimal"/>
      <w:lvlText w:val="%2."/>
      <w:lvlJc w:val="left"/>
      <w:pPr>
        <w:ind w:left="567" w:hanging="283"/>
      </w:pPr>
    </w:lvl>
    <w:lvl w:ilvl="2">
      <w:start w:val="23"/>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nsid w:val="00000005"/>
    <w:multiLevelType w:val="multilevel"/>
    <w:tmpl w:val="00000005"/>
    <w:lvl w:ilvl="0">
      <w:start w:val="1"/>
      <w:numFmt w:val="decimal"/>
      <w:lvlText w:val="%1."/>
      <w:lvlJc w:val="left"/>
      <w:pPr>
        <w:ind w:left="283" w:hanging="283"/>
      </w:pPr>
    </w:lvl>
    <w:lvl w:ilvl="1">
      <w:start w:val="1"/>
      <w:numFmt w:val="decimal"/>
      <w:lvlText w:val="%2."/>
      <w:lvlJc w:val="left"/>
      <w:pPr>
        <w:ind w:left="567" w:hanging="283"/>
      </w:pPr>
    </w:lvl>
    <w:lvl w:ilvl="2">
      <w:start w:val="18"/>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
    <w:nsid w:val="00000006"/>
    <w:multiLevelType w:val="multilevel"/>
    <w:tmpl w:val="00000006"/>
    <w:lvl w:ilvl="0">
      <w:start w:val="1"/>
      <w:numFmt w:val="decimal"/>
      <w:lvlText w:val="%1."/>
      <w:lvlJc w:val="left"/>
      <w:pPr>
        <w:ind w:left="283" w:hanging="283"/>
      </w:pPr>
    </w:lvl>
    <w:lvl w:ilvl="1">
      <w:start w:val="1"/>
      <w:numFmt w:val="decimal"/>
      <w:lvlText w:val="%2."/>
      <w:lvlJc w:val="left"/>
      <w:pPr>
        <w:ind w:left="567" w:hanging="283"/>
      </w:pPr>
    </w:lvl>
    <w:lvl w:ilvl="2">
      <w:start w:val="9"/>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
    <w:nsid w:val="00000007"/>
    <w:multiLevelType w:val="multilevel"/>
    <w:tmpl w:val="00000007"/>
    <w:lvl w:ilvl="0">
      <w:start w:val="1"/>
      <w:numFmt w:val="decimal"/>
      <w:lvlText w:val="%1."/>
      <w:lvlJc w:val="left"/>
      <w:pPr>
        <w:ind w:left="283" w:hanging="283"/>
      </w:pPr>
    </w:lvl>
    <w:lvl w:ilvl="1">
      <w:start w:val="1"/>
      <w:numFmt w:val="decimal"/>
      <w:lvlText w:val="%2."/>
      <w:lvlJc w:val="left"/>
      <w:pPr>
        <w:ind w:left="567" w:hanging="283"/>
      </w:pPr>
    </w:lvl>
    <w:lvl w:ilvl="2">
      <w:start w:val="7"/>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
    <w:nsid w:val="00000008"/>
    <w:multiLevelType w:val="singleLevel"/>
    <w:tmpl w:val="00000008"/>
    <w:name w:val="WW8Num6"/>
    <w:lvl w:ilvl="0">
      <w:start w:val="1"/>
      <w:numFmt w:val="upperLetter"/>
      <w:lvlText w:val="%1."/>
      <w:lvlJc w:val="left"/>
      <w:pPr>
        <w:ind w:left="1080" w:hanging="360"/>
      </w:pPr>
      <w:rPr>
        <w:rFonts w:ascii="Times" w:hAnsi="Times"/>
      </w:rPr>
    </w:lvl>
  </w:abstractNum>
  <w:abstractNum w:abstractNumId="8">
    <w:nsid w:val="00000009"/>
    <w:multiLevelType w:val="multilevel"/>
    <w:tmpl w:val="00000009"/>
    <w:name w:val="RTF_Num 4"/>
    <w:lvl w:ilvl="0">
      <w:start w:val="1"/>
      <w:numFmt w:val="decimal"/>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9">
    <w:nsid w:val="0000000A"/>
    <w:multiLevelType w:val="multilevel"/>
    <w:tmpl w:val="0000000A"/>
    <w:name w:val="RTF_Num 3"/>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0000000B"/>
    <w:multiLevelType w:val="singleLevel"/>
    <w:tmpl w:val="0000000B"/>
    <w:name w:val="WW8Num2"/>
    <w:lvl w:ilvl="0">
      <w:start w:val="10"/>
      <w:numFmt w:val="upperLetter"/>
      <w:lvlText w:val="%1."/>
      <w:lvlJc w:val="left"/>
      <w:pPr>
        <w:ind w:left="1080" w:hanging="360"/>
      </w:pPr>
    </w:lvl>
  </w:abstractNum>
  <w:abstractNum w:abstractNumId="11">
    <w:nsid w:val="0000000C"/>
    <w:multiLevelType w:val="singleLevel"/>
    <w:tmpl w:val="0000000C"/>
    <w:name w:val="WW8Num4"/>
    <w:lvl w:ilvl="0">
      <w:start w:val="1"/>
      <w:numFmt w:val="upperLetter"/>
      <w:lvlText w:val="%1."/>
      <w:lvlJc w:val="left"/>
      <w:pPr>
        <w:ind w:left="1080" w:hanging="360"/>
      </w:pPr>
      <w:rPr>
        <w:rFonts w:ascii="Times" w:hAnsi="Times"/>
      </w:rPr>
    </w:lvl>
  </w:abstractNum>
  <w:abstractNum w:abstractNumId="12">
    <w:nsid w:val="0000000D"/>
    <w:multiLevelType w:val="multilevel"/>
    <w:tmpl w:val="0000000D"/>
    <w:name w:val="WW8Num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252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46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6840"/>
      </w:pPr>
    </w:lvl>
  </w:abstractNum>
  <w:abstractNum w:abstractNumId="13">
    <w:nsid w:val="0000000E"/>
    <w:multiLevelType w:val="singleLevel"/>
    <w:tmpl w:val="0000000E"/>
    <w:name w:val="WW8Num1"/>
    <w:lvl w:ilvl="0">
      <w:start w:val="1"/>
      <w:numFmt w:val="bullet"/>
      <w:lvlText w:val="·"/>
      <w:lvlJc w:val="left"/>
      <w:pPr>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D7FC5"/>
    <w:rsid w:val="00022206"/>
    <w:rsid w:val="000D7FC5"/>
    <w:rsid w:val="00166C34"/>
    <w:rsid w:val="002A6E91"/>
    <w:rsid w:val="003B095E"/>
    <w:rsid w:val="004D609C"/>
    <w:rsid w:val="009B6FEC"/>
    <w:rsid w:val="00A3248B"/>
    <w:rsid w:val="00AE1B4E"/>
    <w:rsid w:val="00BD3BBB"/>
    <w:rsid w:val="00CC0C29"/>
    <w:rsid w:val="00DF4CBC"/>
    <w:rsid w:val="00DF605D"/>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CB"/>
    <w:rPr>
      <w:sz w:val="24"/>
      <w:szCs w:val="24"/>
    </w:rPr>
  </w:style>
  <w:style w:type="paragraph" w:styleId="Heading1">
    <w:name w:val="heading 1"/>
    <w:basedOn w:val="Normal"/>
    <w:next w:val="Normal"/>
    <w:link w:val="Heading1Char"/>
    <w:uiPriority w:val="99"/>
    <w:qFormat/>
    <w:rsid w:val="000D7FC5"/>
    <w:pPr>
      <w:keepNext/>
      <w:widowControl w:val="0"/>
      <w:autoSpaceDE w:val="0"/>
      <w:autoSpaceDN w:val="0"/>
      <w:adjustRightInd w:val="0"/>
      <w:jc w:val="center"/>
      <w:outlineLvl w:val="0"/>
    </w:pPr>
    <w:rPr>
      <w:rFonts w:ascii="Arial" w:hAnsi="Arial" w:cs="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0D7FC5"/>
    <w:rPr>
      <w:rFonts w:ascii="Arial" w:hAnsi="Arial" w:cs="Times New Roman"/>
      <w:b/>
      <w:sz w:val="24"/>
      <w:szCs w:val="24"/>
    </w:rPr>
  </w:style>
  <w:style w:type="paragraph" w:styleId="Title">
    <w:name w:val="Title"/>
    <w:basedOn w:val="Normal"/>
    <w:next w:val="Subtitle"/>
    <w:link w:val="TitleChar"/>
    <w:qFormat/>
    <w:rsid w:val="000D7FC5"/>
    <w:pPr>
      <w:widowControl w:val="0"/>
      <w:autoSpaceDE w:val="0"/>
      <w:autoSpaceDN w:val="0"/>
      <w:adjustRightInd w:val="0"/>
      <w:jc w:val="center"/>
    </w:pPr>
    <w:rPr>
      <w:rFonts w:ascii="Arial" w:hAnsi="Arial" w:cs="Times New Roman"/>
      <w:b/>
    </w:rPr>
  </w:style>
  <w:style w:type="character" w:customStyle="1" w:styleId="TitleChar">
    <w:name w:val="Title Char"/>
    <w:basedOn w:val="DefaultParagraphFont"/>
    <w:link w:val="Title"/>
    <w:rsid w:val="000D7FC5"/>
    <w:rPr>
      <w:rFonts w:ascii="Arial" w:hAnsi="Arial" w:cs="Times New Roman"/>
      <w:b/>
      <w:sz w:val="24"/>
      <w:szCs w:val="24"/>
    </w:rPr>
  </w:style>
  <w:style w:type="paragraph" w:customStyle="1" w:styleId="WW-Heading">
    <w:name w:val="WW-Heading"/>
    <w:basedOn w:val="Normal"/>
    <w:next w:val="BodyText"/>
    <w:uiPriority w:val="99"/>
    <w:rsid w:val="000D7FC5"/>
    <w:pPr>
      <w:keepNext/>
      <w:widowControl w:val="0"/>
      <w:autoSpaceDE w:val="0"/>
      <w:autoSpaceDN w:val="0"/>
      <w:adjustRightInd w:val="0"/>
      <w:spacing w:before="240" w:after="120"/>
    </w:pPr>
    <w:rPr>
      <w:rFonts w:ascii="Arial" w:eastAsia="Times New Roman" w:hAnsi="Arial" w:cs="Tahoma"/>
      <w:sz w:val="28"/>
      <w:szCs w:val="28"/>
    </w:rPr>
  </w:style>
  <w:style w:type="paragraph" w:styleId="BodyText">
    <w:name w:val="Body Text"/>
    <w:basedOn w:val="Normal"/>
    <w:link w:val="BodyTextChar"/>
    <w:uiPriority w:val="99"/>
    <w:rsid w:val="000D7FC5"/>
    <w:pPr>
      <w:widowControl w:val="0"/>
      <w:autoSpaceDE w:val="0"/>
      <w:autoSpaceDN w:val="0"/>
      <w:adjustRightInd w:val="0"/>
      <w:spacing w:after="120"/>
    </w:pPr>
    <w:rPr>
      <w:rFonts w:ascii="Times New Roman" w:hAnsi="Times New Roman" w:cs="Times New Roman"/>
    </w:rPr>
  </w:style>
  <w:style w:type="character" w:customStyle="1" w:styleId="BodyTextChar">
    <w:name w:val="Body Text Char"/>
    <w:basedOn w:val="DefaultParagraphFont"/>
    <w:link w:val="BodyText"/>
    <w:uiPriority w:val="99"/>
    <w:rsid w:val="000D7FC5"/>
    <w:rPr>
      <w:rFonts w:ascii="Times New Roman" w:hAnsi="Times New Roman" w:cs="Times New Roman"/>
      <w:sz w:val="24"/>
      <w:szCs w:val="24"/>
    </w:rPr>
  </w:style>
  <w:style w:type="paragraph" w:styleId="Subtitle">
    <w:name w:val="Subtitle"/>
    <w:basedOn w:val="WW-Heading"/>
    <w:next w:val="BodyText"/>
    <w:link w:val="SubtitleChar"/>
    <w:uiPriority w:val="99"/>
    <w:qFormat/>
    <w:rsid w:val="000D7FC5"/>
    <w:pPr>
      <w:jc w:val="center"/>
    </w:pPr>
    <w:rPr>
      <w:i/>
      <w:iCs/>
    </w:rPr>
  </w:style>
  <w:style w:type="character" w:customStyle="1" w:styleId="SubtitleChar">
    <w:name w:val="Subtitle Char"/>
    <w:basedOn w:val="DefaultParagraphFont"/>
    <w:link w:val="Subtitle"/>
    <w:uiPriority w:val="99"/>
    <w:rsid w:val="000D7FC5"/>
    <w:rPr>
      <w:rFonts w:ascii="Arial" w:eastAsia="Times New Roman" w:hAnsi="Arial" w:cs="Tahoma"/>
      <w:i/>
      <w:iCs/>
      <w:sz w:val="28"/>
      <w:szCs w:val="28"/>
    </w:rPr>
  </w:style>
  <w:style w:type="paragraph" w:customStyle="1" w:styleId="p3">
    <w:name w:val="p3"/>
    <w:basedOn w:val="Normal"/>
    <w:uiPriority w:val="99"/>
    <w:rsid w:val="000D7FC5"/>
    <w:pPr>
      <w:widowControl w:val="0"/>
      <w:autoSpaceDE w:val="0"/>
      <w:autoSpaceDN w:val="0"/>
      <w:adjustRightInd w:val="0"/>
      <w:spacing w:line="240" w:lineRule="atLeast"/>
      <w:ind w:left="1008" w:hanging="288"/>
    </w:pPr>
    <w:rPr>
      <w:rFonts w:ascii="Times" w:hAnsi="Times" w:cs="Times New Roman"/>
    </w:rPr>
  </w:style>
  <w:style w:type="paragraph" w:customStyle="1" w:styleId="p4">
    <w:name w:val="p4"/>
    <w:basedOn w:val="Normal"/>
    <w:uiPriority w:val="99"/>
    <w:rsid w:val="000D7FC5"/>
    <w:pPr>
      <w:widowControl w:val="0"/>
      <w:autoSpaceDE w:val="0"/>
      <w:autoSpaceDN w:val="0"/>
      <w:adjustRightInd w:val="0"/>
      <w:spacing w:line="240" w:lineRule="atLeast"/>
      <w:ind w:left="960"/>
    </w:pPr>
    <w:rPr>
      <w:rFonts w:ascii="Times" w:hAnsi="Times" w:cs="Times New Roman"/>
    </w:rPr>
  </w:style>
  <w:style w:type="paragraph" w:customStyle="1" w:styleId="t1">
    <w:name w:val="t1"/>
    <w:basedOn w:val="Normal"/>
    <w:uiPriority w:val="99"/>
    <w:rsid w:val="000D7FC5"/>
    <w:pPr>
      <w:widowControl w:val="0"/>
      <w:autoSpaceDE w:val="0"/>
      <w:autoSpaceDN w:val="0"/>
      <w:adjustRightInd w:val="0"/>
      <w:spacing w:line="240" w:lineRule="atLeast"/>
    </w:pPr>
    <w:rPr>
      <w:rFonts w:ascii="Times" w:hAnsi="Times" w:cs="Times New Roman"/>
    </w:rPr>
  </w:style>
  <w:style w:type="paragraph" w:customStyle="1" w:styleId="p5">
    <w:name w:val="p5"/>
    <w:basedOn w:val="Normal"/>
    <w:uiPriority w:val="99"/>
    <w:rsid w:val="000D7FC5"/>
    <w:pPr>
      <w:widowControl w:val="0"/>
      <w:autoSpaceDE w:val="0"/>
      <w:autoSpaceDN w:val="0"/>
      <w:adjustRightInd w:val="0"/>
      <w:spacing w:line="240" w:lineRule="atLeast"/>
      <w:ind w:left="1008" w:hanging="432"/>
    </w:pPr>
    <w:rPr>
      <w:rFonts w:ascii="Times" w:hAnsi="Times" w:cs="Times New Roman"/>
    </w:rPr>
  </w:style>
  <w:style w:type="paragraph" w:customStyle="1" w:styleId="p7">
    <w:name w:val="p7"/>
    <w:basedOn w:val="Normal"/>
    <w:uiPriority w:val="99"/>
    <w:rsid w:val="000D7FC5"/>
    <w:pPr>
      <w:widowControl w:val="0"/>
      <w:tabs>
        <w:tab w:val="left" w:pos="760"/>
      </w:tabs>
      <w:autoSpaceDE w:val="0"/>
      <w:autoSpaceDN w:val="0"/>
      <w:adjustRightInd w:val="0"/>
      <w:spacing w:line="240" w:lineRule="atLeast"/>
      <w:ind w:left="720" w:hanging="288"/>
    </w:pPr>
    <w:rPr>
      <w:rFonts w:ascii="Times" w:hAnsi="Times" w:cs="Times New Roman"/>
    </w:rPr>
  </w:style>
  <w:style w:type="paragraph" w:styleId="BodyTextIndent">
    <w:name w:val="Body Text Indent"/>
    <w:basedOn w:val="Normal"/>
    <w:link w:val="BodyTextIndentChar"/>
    <w:uiPriority w:val="99"/>
    <w:rsid w:val="000D7FC5"/>
    <w:pPr>
      <w:widowControl w:val="0"/>
      <w:autoSpaceDE w:val="0"/>
      <w:autoSpaceDN w:val="0"/>
      <w:adjustRightInd w:val="0"/>
      <w:spacing w:after="120"/>
      <w:ind w:left="360"/>
    </w:pPr>
    <w:rPr>
      <w:rFonts w:ascii="Times New Roman" w:hAnsi="Times New Roman" w:cs="Times New Roman"/>
    </w:rPr>
  </w:style>
  <w:style w:type="character" w:customStyle="1" w:styleId="BodyTextIndentChar">
    <w:name w:val="Body Text Indent Char"/>
    <w:basedOn w:val="DefaultParagraphFont"/>
    <w:link w:val="BodyTextIndent"/>
    <w:uiPriority w:val="99"/>
    <w:rsid w:val="000D7FC5"/>
    <w:rPr>
      <w:rFonts w:ascii="Times New Roman" w:hAnsi="Times New Roman" w:cs="Times New Roman"/>
      <w:sz w:val="24"/>
      <w:szCs w:val="24"/>
    </w:rPr>
  </w:style>
  <w:style w:type="paragraph" w:customStyle="1" w:styleId="p8">
    <w:name w:val="p8"/>
    <w:basedOn w:val="Normal"/>
    <w:uiPriority w:val="99"/>
    <w:rsid w:val="000D7FC5"/>
    <w:pPr>
      <w:widowControl w:val="0"/>
      <w:tabs>
        <w:tab w:val="left" w:pos="760"/>
        <w:tab w:val="left" w:pos="1000"/>
      </w:tabs>
      <w:autoSpaceDE w:val="0"/>
      <w:autoSpaceDN w:val="0"/>
      <w:adjustRightInd w:val="0"/>
      <w:spacing w:line="240" w:lineRule="atLeast"/>
      <w:ind w:left="432" w:hanging="288"/>
    </w:pPr>
    <w:rPr>
      <w:rFonts w:ascii="Times" w:hAnsi="Times" w:cs="Times New Roman"/>
    </w:rPr>
  </w:style>
  <w:style w:type="paragraph" w:styleId="ListParagraph">
    <w:name w:val="List Paragraph"/>
    <w:basedOn w:val="Normal"/>
    <w:uiPriority w:val="99"/>
    <w:qFormat/>
    <w:rsid w:val="000D7FC5"/>
    <w:pPr>
      <w:widowControl w:val="0"/>
      <w:autoSpaceDE w:val="0"/>
      <w:autoSpaceDN w:val="0"/>
      <w:adjustRightInd w:val="0"/>
      <w:ind w:left="720"/>
    </w:pPr>
    <w:rPr>
      <w:rFonts w:ascii="New York" w:eastAsia="Times New Roman" w:hAnsi="New York" w:cs="New York"/>
    </w:rPr>
  </w:style>
  <w:style w:type="paragraph" w:customStyle="1" w:styleId="WW-BodyTextIndent2">
    <w:name w:val="WW-Body Text Indent 2"/>
    <w:basedOn w:val="Normal"/>
    <w:uiPriority w:val="99"/>
    <w:rsid w:val="000D7FC5"/>
    <w:pPr>
      <w:widowControl w:val="0"/>
      <w:tabs>
        <w:tab w:val="center" w:pos="504"/>
        <w:tab w:val="left" w:pos="756"/>
        <w:tab w:val="left" w:pos="1008"/>
        <w:tab w:val="left" w:pos="1260"/>
        <w:tab w:val="left" w:pos="1512"/>
        <w:tab w:val="left" w:pos="1764"/>
        <w:tab w:val="left" w:pos="2016"/>
        <w:tab w:val="center" w:pos="8904"/>
      </w:tabs>
      <w:autoSpaceDE w:val="0"/>
      <w:autoSpaceDN w:val="0"/>
      <w:adjustRightInd w:val="0"/>
      <w:ind w:left="1260" w:hanging="1260"/>
      <w:jc w:val="both"/>
    </w:pPr>
    <w:rPr>
      <w:rFonts w:ascii="Times New Roman" w:hAnsi="Times New Roman" w:cs="Times New Roman"/>
    </w:rPr>
  </w:style>
  <w:style w:type="paragraph" w:styleId="BlockText">
    <w:name w:val="Block Text"/>
    <w:basedOn w:val="Normal"/>
    <w:rsid w:val="000D7FC5"/>
    <w:pPr>
      <w:widowControl w:val="0"/>
      <w:tabs>
        <w:tab w:val="left" w:pos="1200"/>
        <w:tab w:val="left" w:pos="7800"/>
        <w:tab w:val="left" w:pos="8880"/>
        <w:tab w:val="center" w:pos="9240"/>
        <w:tab w:val="left" w:pos="10080"/>
      </w:tabs>
      <w:autoSpaceDE w:val="0"/>
      <w:autoSpaceDN w:val="0"/>
      <w:adjustRightInd w:val="0"/>
      <w:ind w:left="1200" w:right="1440"/>
      <w:jc w:val="both"/>
    </w:pPr>
    <w:rPr>
      <w:rFonts w:ascii="Times New Roman" w:hAnsi="Times New Roman" w:cs="Times New Roman"/>
    </w:rPr>
  </w:style>
  <w:style w:type="paragraph" w:styleId="z-TopofForm">
    <w:name w:val="HTML Top of Form"/>
    <w:basedOn w:val="Normal"/>
    <w:next w:val="Normal"/>
    <w:link w:val="z-TopofFormChar"/>
    <w:uiPriority w:val="99"/>
    <w:rsid w:val="000D7FC5"/>
    <w:pPr>
      <w:widowControl w:val="0"/>
      <w:pBdr>
        <w:bottom w:val="single" w:sz="2" w:space="1" w:color="000000"/>
      </w:pBdr>
      <w:autoSpaceDE w:val="0"/>
      <w:autoSpaceDN w:val="0"/>
      <w:adjustRightInd w:val="0"/>
      <w:spacing w:before="100" w:after="10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0D7FC5"/>
    <w:rPr>
      <w:rFonts w:ascii="Arial" w:eastAsia="Times New Roman" w:hAnsi="Arial" w:cs="Arial"/>
      <w:vanish/>
      <w:sz w:val="16"/>
      <w:szCs w:val="16"/>
    </w:rPr>
  </w:style>
  <w:style w:type="paragraph" w:styleId="NormalWeb">
    <w:name w:val="Normal (Web)"/>
    <w:basedOn w:val="z-TopofForm"/>
    <w:uiPriority w:val="99"/>
    <w:rsid w:val="000D7FC5"/>
    <w:pPr>
      <w:pBdr>
        <w:bottom w:val="none" w:sz="0" w:space="0" w:color="auto"/>
      </w:pBdr>
      <w:spacing w:before="0" w:after="0"/>
      <w:jc w:val="left"/>
    </w:pPr>
    <w:rPr>
      <w:rFonts w:ascii="Times New Roman" w:hAnsi="Times New Roman" w:cs="Times New Roman"/>
      <w:vanish w:val="0"/>
      <w:sz w:val="24"/>
      <w:szCs w:val="24"/>
      <w:lang w:val="en-GB"/>
    </w:rPr>
  </w:style>
  <w:style w:type="paragraph" w:customStyle="1" w:styleId="Body">
    <w:name w:val="Body"/>
    <w:basedOn w:val="Normal"/>
    <w:uiPriority w:val="99"/>
    <w:rsid w:val="000D7FC5"/>
    <w:pPr>
      <w:widowControl w:val="0"/>
      <w:autoSpaceDE w:val="0"/>
      <w:autoSpaceDN w:val="0"/>
      <w:adjustRightInd w:val="0"/>
    </w:pPr>
    <w:rPr>
      <w:rFonts w:ascii="Times New Roman" w:hAnsi="Times New Roman" w:cs="Times New Roman"/>
      <w:lang w:val="en-GB"/>
    </w:rPr>
  </w:style>
  <w:style w:type="character" w:customStyle="1" w:styleId="Internetlink">
    <w:name w:val="Internet link"/>
    <w:uiPriority w:val="99"/>
    <w:rsid w:val="000D7FC5"/>
    <w:rPr>
      <w:color w:val="000080"/>
      <w:u w:val="single"/>
    </w:rPr>
  </w:style>
  <w:style w:type="character" w:customStyle="1" w:styleId="WW8Num1z0">
    <w:name w:val="WW8Num1z0"/>
    <w:uiPriority w:val="99"/>
    <w:rsid w:val="000D7FC5"/>
    <w:rPr>
      <w:rFonts w:ascii="Symbol" w:hAnsi="Symbol"/>
    </w:rPr>
  </w:style>
  <w:style w:type="character" w:styleId="Emphasis">
    <w:name w:val="Emphasis"/>
    <w:basedOn w:val="DefaultParagraphFont"/>
    <w:uiPriority w:val="99"/>
    <w:qFormat/>
    <w:rsid w:val="000D7FC5"/>
    <w:rPr>
      <w:i/>
      <w:iCs/>
    </w:rPr>
  </w:style>
  <w:style w:type="character" w:customStyle="1" w:styleId="StrongEmphasis">
    <w:name w:val="Strong Emphasis"/>
    <w:uiPriority w:val="99"/>
    <w:rsid w:val="000D7FC5"/>
    <w:rPr>
      <w:b/>
      <w:bCs/>
    </w:rPr>
  </w:style>
  <w:style w:type="character" w:customStyle="1" w:styleId="WW8Num4z0">
    <w:name w:val="WW8Num4z0"/>
    <w:uiPriority w:val="99"/>
    <w:rsid w:val="000D7FC5"/>
    <w:rPr>
      <w:rFonts w:ascii="Times" w:hAnsi="Times"/>
    </w:rPr>
  </w:style>
  <w:style w:type="character" w:customStyle="1" w:styleId="RTFNum31">
    <w:name w:val="RTF_Num 3 1"/>
    <w:uiPriority w:val="99"/>
    <w:rsid w:val="000D7FC5"/>
    <w:rPr>
      <w:rFonts w:ascii="Symbol" w:eastAsia="Times New Roman" w:hAnsi="Symbol" w:cs="Symbol"/>
    </w:rPr>
  </w:style>
  <w:style w:type="character" w:customStyle="1" w:styleId="RTFNum32">
    <w:name w:val="RTF_Num 3 2"/>
    <w:uiPriority w:val="99"/>
    <w:rsid w:val="000D7FC5"/>
    <w:rPr>
      <w:rFonts w:ascii="Courier New" w:eastAsia="Times New Roman" w:hAnsi="Courier New" w:cs="Courier New"/>
    </w:rPr>
  </w:style>
  <w:style w:type="character" w:customStyle="1" w:styleId="RTFNum33">
    <w:name w:val="RTF_Num 3 3"/>
    <w:uiPriority w:val="99"/>
    <w:rsid w:val="000D7FC5"/>
    <w:rPr>
      <w:rFonts w:ascii="Wingdings" w:eastAsia="Times New Roman" w:hAnsi="Wingdings" w:cs="Wingdings"/>
    </w:rPr>
  </w:style>
  <w:style w:type="character" w:customStyle="1" w:styleId="RTFNum34">
    <w:name w:val="RTF_Num 3 4"/>
    <w:uiPriority w:val="99"/>
    <w:rsid w:val="000D7FC5"/>
    <w:rPr>
      <w:rFonts w:ascii="Symbol" w:eastAsia="Times New Roman" w:hAnsi="Symbol" w:cs="Symbol"/>
    </w:rPr>
  </w:style>
  <w:style w:type="character" w:customStyle="1" w:styleId="RTFNum35">
    <w:name w:val="RTF_Num 3 5"/>
    <w:uiPriority w:val="99"/>
    <w:rsid w:val="000D7FC5"/>
    <w:rPr>
      <w:rFonts w:ascii="Courier New" w:eastAsia="Times New Roman" w:hAnsi="Courier New" w:cs="Courier New"/>
    </w:rPr>
  </w:style>
  <w:style w:type="character" w:customStyle="1" w:styleId="RTFNum36">
    <w:name w:val="RTF_Num 3 6"/>
    <w:uiPriority w:val="99"/>
    <w:rsid w:val="000D7FC5"/>
    <w:rPr>
      <w:rFonts w:ascii="Wingdings" w:eastAsia="Times New Roman" w:hAnsi="Wingdings" w:cs="Wingdings"/>
    </w:rPr>
  </w:style>
  <w:style w:type="character" w:customStyle="1" w:styleId="RTFNum37">
    <w:name w:val="RTF_Num 3 7"/>
    <w:uiPriority w:val="99"/>
    <w:rsid w:val="000D7FC5"/>
    <w:rPr>
      <w:rFonts w:ascii="Symbol" w:eastAsia="Times New Roman" w:hAnsi="Symbol" w:cs="Symbol"/>
    </w:rPr>
  </w:style>
  <w:style w:type="character" w:customStyle="1" w:styleId="RTFNum38">
    <w:name w:val="RTF_Num 3 8"/>
    <w:uiPriority w:val="99"/>
    <w:rsid w:val="000D7FC5"/>
    <w:rPr>
      <w:rFonts w:ascii="Courier New" w:eastAsia="Times New Roman" w:hAnsi="Courier New" w:cs="Courier New"/>
    </w:rPr>
  </w:style>
  <w:style w:type="character" w:customStyle="1" w:styleId="RTFNum39">
    <w:name w:val="RTF_Num 3 9"/>
    <w:uiPriority w:val="99"/>
    <w:rsid w:val="000D7FC5"/>
    <w:rPr>
      <w:rFonts w:ascii="Wingdings" w:eastAsia="Times New Roman" w:hAnsi="Wingdings" w:cs="Wingdings"/>
    </w:rPr>
  </w:style>
  <w:style w:type="character" w:customStyle="1" w:styleId="RTFNum41">
    <w:name w:val="RTF_Num 4 1"/>
    <w:uiPriority w:val="99"/>
    <w:rsid w:val="000D7FC5"/>
  </w:style>
  <w:style w:type="character" w:customStyle="1" w:styleId="RTFNum42">
    <w:name w:val="RTF_Num 4 2"/>
    <w:uiPriority w:val="99"/>
    <w:rsid w:val="000D7FC5"/>
  </w:style>
  <w:style w:type="character" w:customStyle="1" w:styleId="RTFNum43">
    <w:name w:val="RTF_Num 4 3"/>
    <w:uiPriority w:val="99"/>
    <w:rsid w:val="000D7FC5"/>
  </w:style>
  <w:style w:type="character" w:customStyle="1" w:styleId="RTFNum44">
    <w:name w:val="RTF_Num 4 4"/>
    <w:uiPriority w:val="99"/>
    <w:rsid w:val="000D7FC5"/>
  </w:style>
  <w:style w:type="character" w:customStyle="1" w:styleId="RTFNum45">
    <w:name w:val="RTF_Num 4 5"/>
    <w:uiPriority w:val="99"/>
    <w:rsid w:val="000D7FC5"/>
  </w:style>
  <w:style w:type="character" w:customStyle="1" w:styleId="RTFNum46">
    <w:name w:val="RTF_Num 4 6"/>
    <w:uiPriority w:val="99"/>
    <w:rsid w:val="000D7FC5"/>
  </w:style>
  <w:style w:type="character" w:customStyle="1" w:styleId="RTFNum47">
    <w:name w:val="RTF_Num 4 7"/>
    <w:uiPriority w:val="99"/>
    <w:rsid w:val="000D7FC5"/>
  </w:style>
  <w:style w:type="character" w:customStyle="1" w:styleId="RTFNum48">
    <w:name w:val="RTF_Num 4 8"/>
    <w:uiPriority w:val="99"/>
    <w:rsid w:val="000D7FC5"/>
  </w:style>
  <w:style w:type="character" w:customStyle="1" w:styleId="RTFNum49">
    <w:name w:val="RTF_Num 4 9"/>
    <w:uiPriority w:val="99"/>
    <w:rsid w:val="000D7FC5"/>
  </w:style>
  <w:style w:type="character" w:customStyle="1" w:styleId="WW8Num6z0">
    <w:name w:val="WW8Num6z0"/>
    <w:uiPriority w:val="99"/>
    <w:rsid w:val="000D7FC5"/>
    <w:rPr>
      <w:rFonts w:ascii="Times" w:hAnsi="Times"/>
    </w:rPr>
  </w:style>
  <w:style w:type="character" w:customStyle="1" w:styleId="NumberingSymbols">
    <w:name w:val="Numbering Symbols"/>
    <w:uiPriority w:val="99"/>
    <w:rsid w:val="000D7FC5"/>
  </w:style>
  <w:style w:type="character" w:customStyle="1" w:styleId="RTFNum151">
    <w:name w:val="RTF_Num 15 1"/>
    <w:uiPriority w:val="99"/>
    <w:rsid w:val="000D7FC5"/>
  </w:style>
  <w:style w:type="character" w:customStyle="1" w:styleId="RTFNum152">
    <w:name w:val="RTF_Num 15 2"/>
    <w:uiPriority w:val="99"/>
    <w:rsid w:val="000D7FC5"/>
  </w:style>
  <w:style w:type="character" w:customStyle="1" w:styleId="RTFNum153">
    <w:name w:val="RTF_Num 15 3"/>
    <w:uiPriority w:val="99"/>
    <w:rsid w:val="000D7FC5"/>
  </w:style>
  <w:style w:type="character" w:customStyle="1" w:styleId="RTFNum154">
    <w:name w:val="RTF_Num 15 4"/>
    <w:uiPriority w:val="99"/>
    <w:rsid w:val="000D7FC5"/>
  </w:style>
  <w:style w:type="character" w:customStyle="1" w:styleId="RTFNum155">
    <w:name w:val="RTF_Num 15 5"/>
    <w:uiPriority w:val="99"/>
    <w:rsid w:val="000D7FC5"/>
  </w:style>
  <w:style w:type="character" w:customStyle="1" w:styleId="RTFNum156">
    <w:name w:val="RTF_Num 15 6"/>
    <w:uiPriority w:val="99"/>
    <w:rsid w:val="000D7FC5"/>
  </w:style>
  <w:style w:type="character" w:customStyle="1" w:styleId="RTFNum157">
    <w:name w:val="RTF_Num 15 7"/>
    <w:uiPriority w:val="99"/>
    <w:rsid w:val="000D7FC5"/>
  </w:style>
  <w:style w:type="character" w:customStyle="1" w:styleId="RTFNum158">
    <w:name w:val="RTF_Num 15 8"/>
    <w:uiPriority w:val="99"/>
    <w:rsid w:val="000D7FC5"/>
  </w:style>
  <w:style w:type="character" w:customStyle="1" w:styleId="RTFNum159">
    <w:name w:val="RTF_Num 15 9"/>
    <w:uiPriority w:val="99"/>
    <w:rsid w:val="000D7FC5"/>
  </w:style>
  <w:style w:type="character" w:customStyle="1" w:styleId="RTFNum111">
    <w:name w:val="RTF_Num 11 1"/>
    <w:uiPriority w:val="99"/>
    <w:rsid w:val="000D7FC5"/>
  </w:style>
  <w:style w:type="character" w:customStyle="1" w:styleId="RTFNum112">
    <w:name w:val="RTF_Num 11 2"/>
    <w:uiPriority w:val="99"/>
    <w:rsid w:val="000D7FC5"/>
  </w:style>
  <w:style w:type="character" w:customStyle="1" w:styleId="RTFNum113">
    <w:name w:val="RTF_Num 11 3"/>
    <w:uiPriority w:val="99"/>
    <w:rsid w:val="000D7FC5"/>
  </w:style>
  <w:style w:type="character" w:customStyle="1" w:styleId="RTFNum114">
    <w:name w:val="RTF_Num 11 4"/>
    <w:uiPriority w:val="99"/>
    <w:rsid w:val="000D7FC5"/>
  </w:style>
  <w:style w:type="character" w:customStyle="1" w:styleId="RTFNum115">
    <w:name w:val="RTF_Num 11 5"/>
    <w:uiPriority w:val="99"/>
    <w:rsid w:val="000D7FC5"/>
  </w:style>
  <w:style w:type="character" w:customStyle="1" w:styleId="RTFNum116">
    <w:name w:val="RTF_Num 11 6"/>
    <w:uiPriority w:val="99"/>
    <w:rsid w:val="000D7FC5"/>
  </w:style>
  <w:style w:type="character" w:customStyle="1" w:styleId="RTFNum117">
    <w:name w:val="RTF_Num 11 7"/>
    <w:uiPriority w:val="99"/>
    <w:rsid w:val="000D7FC5"/>
  </w:style>
  <w:style w:type="character" w:customStyle="1" w:styleId="RTFNum118">
    <w:name w:val="RTF_Num 11 8"/>
    <w:uiPriority w:val="99"/>
    <w:rsid w:val="000D7FC5"/>
  </w:style>
  <w:style w:type="character" w:customStyle="1" w:styleId="RTFNum119">
    <w:name w:val="RTF_Num 11 9"/>
    <w:uiPriority w:val="99"/>
    <w:rsid w:val="000D7FC5"/>
  </w:style>
  <w:style w:type="character" w:styleId="Hyperlink">
    <w:name w:val="Hyperlink"/>
    <w:basedOn w:val="DefaultParagraphFont"/>
    <w:rsid w:val="004D609C"/>
    <w:rPr>
      <w:color w:val="0000FF"/>
      <w:u w:val="single"/>
    </w:rPr>
  </w:style>
  <w:style w:type="paragraph" w:styleId="NoSpacing">
    <w:name w:val="No Spacing"/>
    <w:uiPriority w:val="1"/>
    <w:qFormat/>
    <w:rsid w:val="004D609C"/>
    <w:rPr>
      <w:rFonts w:ascii="Times New Roman" w:eastAsia="Calibri" w:hAnsi="Times New Roman" w:cs="Times New Roman"/>
      <w:sz w:val="24"/>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Larry_geib@pasd.us" TargetMode="External"/><Relationship Id="rId7" Type="http://schemas.openxmlformats.org/officeDocument/2006/relationships/hyperlink" Target="http://www.hacc.edu/StudentServices/DisabilityServices/Contact-Us.cf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18</Pages>
  <Words>3771</Words>
  <Characters>21498</Characters>
  <Application>Microsoft Macintosh Word</Application>
  <DocSecurity>0</DocSecurity>
  <Lines>179</Lines>
  <Paragraphs>42</Paragraphs>
  <ScaleCrop>false</ScaleCrop>
  <Company>Classrooms for the Future</Company>
  <LinksUpToDate>false</LinksUpToDate>
  <CharactersWithSpaces>26401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9</cp:revision>
  <dcterms:created xsi:type="dcterms:W3CDTF">2010-05-03T13:32:00Z</dcterms:created>
  <dcterms:modified xsi:type="dcterms:W3CDTF">2011-07-12T15:47:00Z</dcterms:modified>
</cp:coreProperties>
</file>